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41B2" w:rsidRDefault="004241B2" w:rsidP="004241B2">
      <w:pPr>
        <w:widowControl/>
        <w:tabs>
          <w:tab w:val="left" w:pos="0"/>
          <w:tab w:val="left" w:pos="720"/>
          <w:tab w:val="left" w:pos="1440"/>
          <w:tab w:val="left" w:pos="2160"/>
          <w:tab w:val="left" w:pos="2880"/>
          <w:tab w:val="left" w:pos="3600"/>
          <w:tab w:val="left" w:pos="4320"/>
          <w:tab w:val="left" w:pos="5040"/>
        </w:tabs>
        <w:jc w:val="both"/>
        <w:rPr>
          <w:sz w:val="24"/>
          <w:szCs w:val="24"/>
        </w:rPr>
      </w:pPr>
      <w:r>
        <w:rPr>
          <w:i/>
          <w:iCs/>
          <w:sz w:val="24"/>
          <w:szCs w:val="24"/>
        </w:rPr>
        <w:t xml:space="preserve">[Please note that except for the caption and signature blocks, the Stipulated Scheduling and Discovery Order actually filed must comply with the double-spacing requirement of </w:t>
      </w:r>
      <w:proofErr w:type="spellStart"/>
      <w:r>
        <w:rPr>
          <w:i/>
          <w:iCs/>
          <w:sz w:val="24"/>
          <w:szCs w:val="24"/>
        </w:rPr>
        <w:t>D.</w:t>
      </w:r>
      <w:proofErr w:type="gramStart"/>
      <w:r>
        <w:rPr>
          <w:i/>
          <w:iCs/>
          <w:sz w:val="24"/>
          <w:szCs w:val="24"/>
        </w:rPr>
        <w:t>C.Colo.LCivR</w:t>
      </w:r>
      <w:proofErr w:type="spellEnd"/>
      <w:proofErr w:type="gramEnd"/>
      <w:r>
        <w:rPr>
          <w:i/>
          <w:iCs/>
          <w:sz w:val="24"/>
          <w:szCs w:val="24"/>
        </w:rPr>
        <w:t> 10.1</w:t>
      </w:r>
      <w:r w:rsidR="00AE00BE">
        <w:rPr>
          <w:i/>
          <w:iCs/>
          <w:sz w:val="24"/>
          <w:szCs w:val="24"/>
        </w:rPr>
        <w:t>(e)</w:t>
      </w:r>
      <w:r w:rsidR="00A55241">
        <w:rPr>
          <w:i/>
          <w:iCs/>
          <w:sz w:val="24"/>
          <w:szCs w:val="24"/>
        </w:rPr>
        <w:t>.</w:t>
      </w:r>
      <w:r>
        <w:rPr>
          <w:i/>
          <w:iCs/>
          <w:sz w:val="24"/>
          <w:szCs w:val="24"/>
        </w:rPr>
        <w:t xml:space="preserve"> The bracketed and italicized text on the form convey instructions to counsel or parties appearing pro se and should not be included in the proposed Scheduling and Discovery Order submitted to the court.]</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Pr="00E5039B" w:rsidRDefault="004241B2" w:rsidP="004241B2">
      <w:pPr>
        <w:widowControl/>
        <w:tabs>
          <w:tab w:val="left" w:pos="0"/>
          <w:tab w:val="left" w:pos="720"/>
          <w:tab w:val="left" w:pos="1440"/>
          <w:tab w:val="left" w:pos="2160"/>
          <w:tab w:val="left" w:pos="2880"/>
          <w:tab w:val="left" w:pos="3600"/>
          <w:tab w:val="left" w:pos="4320"/>
          <w:tab w:val="left" w:pos="5040"/>
        </w:tabs>
        <w:jc w:val="center"/>
        <w:rPr>
          <w:b/>
          <w:sz w:val="24"/>
          <w:szCs w:val="24"/>
        </w:rPr>
      </w:pPr>
      <w:r w:rsidRPr="00E5039B">
        <w:rPr>
          <w:b/>
          <w:sz w:val="24"/>
          <w:szCs w:val="24"/>
        </w:rPr>
        <w:t>IN THE UNITED STATES DISTRICT COURT</w:t>
      </w:r>
    </w:p>
    <w:p w:rsidR="004241B2" w:rsidRPr="00E5039B" w:rsidRDefault="00A55241" w:rsidP="00A55241">
      <w:pPr>
        <w:widowControl/>
        <w:tabs>
          <w:tab w:val="left" w:pos="0"/>
          <w:tab w:val="left" w:pos="720"/>
          <w:tab w:val="left" w:pos="1440"/>
          <w:tab w:val="left" w:pos="2160"/>
          <w:tab w:val="left" w:pos="2880"/>
          <w:tab w:val="left" w:pos="3600"/>
          <w:tab w:val="left" w:pos="4320"/>
          <w:tab w:val="left" w:pos="5040"/>
        </w:tabs>
        <w:jc w:val="center"/>
        <w:rPr>
          <w:b/>
          <w:sz w:val="24"/>
          <w:szCs w:val="24"/>
        </w:rPr>
      </w:pPr>
      <w:r w:rsidRPr="00E5039B">
        <w:rPr>
          <w:b/>
          <w:sz w:val="24"/>
          <w:szCs w:val="24"/>
        </w:rPr>
        <w:t>FOR THE DISTRICT OF COLORADO</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r>
        <w:rPr>
          <w:sz w:val="24"/>
          <w:szCs w:val="24"/>
        </w:rPr>
        <w:t xml:space="preserve">Civil Action No. </w:t>
      </w:r>
      <w:r>
        <w:rPr>
          <w:b/>
          <w:bCs/>
          <w:sz w:val="24"/>
          <w:szCs w:val="24"/>
        </w:rPr>
        <w:t>*</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r>
        <w:rPr>
          <w:b/>
          <w:bCs/>
          <w:sz w:val="24"/>
          <w:szCs w:val="24"/>
        </w:rPr>
        <w:t>*</w:t>
      </w:r>
      <w:r>
        <w:rPr>
          <w:sz w:val="24"/>
          <w:szCs w:val="24"/>
        </w:rPr>
        <w:t>,</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r>
        <w:rPr>
          <w:sz w:val="24"/>
          <w:szCs w:val="24"/>
        </w:rPr>
        <w:tab/>
      </w:r>
      <w:r>
        <w:rPr>
          <w:sz w:val="24"/>
          <w:szCs w:val="24"/>
        </w:rPr>
        <w:tab/>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r>
        <w:rPr>
          <w:sz w:val="24"/>
          <w:szCs w:val="24"/>
        </w:rPr>
        <w:tab/>
        <w:t>Plaintiff*,</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r>
        <w:rPr>
          <w:sz w:val="24"/>
          <w:szCs w:val="24"/>
        </w:rPr>
        <w:t>v.</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r>
        <w:rPr>
          <w:b/>
          <w:bCs/>
          <w:sz w:val="24"/>
          <w:szCs w:val="24"/>
        </w:rPr>
        <w:t>*</w:t>
      </w:r>
      <w:r>
        <w:rPr>
          <w:sz w:val="24"/>
          <w:szCs w:val="24"/>
        </w:rPr>
        <w:t>,</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r>
        <w:rPr>
          <w:sz w:val="24"/>
          <w:szCs w:val="24"/>
        </w:rPr>
        <w:tab/>
        <w:t>Defendant*.</w:t>
      </w:r>
    </w:p>
    <w:p w:rsidR="004241B2" w:rsidRDefault="004241B2" w:rsidP="004241B2">
      <w:pPr>
        <w:widowControl/>
        <w:tabs>
          <w:tab w:val="right" w:pos="9360"/>
        </w:tabs>
        <w:rPr>
          <w:sz w:val="24"/>
          <w:szCs w:val="24"/>
        </w:rPr>
      </w:pPr>
      <w:r>
        <w:rPr>
          <w:sz w:val="24"/>
          <w:szCs w:val="24"/>
          <w:u w:val="single"/>
        </w:rPr>
        <w:tab/>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jc w:val="center"/>
        <w:rPr>
          <w:b/>
          <w:bCs/>
          <w:sz w:val="24"/>
          <w:szCs w:val="24"/>
        </w:rPr>
      </w:pPr>
      <w:r>
        <w:rPr>
          <w:b/>
          <w:bCs/>
          <w:sz w:val="24"/>
          <w:szCs w:val="24"/>
        </w:rPr>
        <w:t>STIPULATED SCHEDULING AND DISCOVERY ORDER</w:t>
      </w:r>
    </w:p>
    <w:p w:rsidR="004241B2" w:rsidRDefault="004241B2" w:rsidP="004241B2">
      <w:pPr>
        <w:widowControl/>
        <w:tabs>
          <w:tab w:val="right" w:pos="9360"/>
        </w:tabs>
        <w:rPr>
          <w:sz w:val="24"/>
          <w:szCs w:val="24"/>
        </w:rPr>
      </w:pPr>
      <w:r>
        <w:rPr>
          <w:sz w:val="24"/>
          <w:szCs w:val="24"/>
          <w:u w:val="single"/>
        </w:rPr>
        <w:tab/>
      </w:r>
      <w:r w:rsidR="00117C6A">
        <w:rPr>
          <w:sz w:val="24"/>
          <w:szCs w:val="24"/>
          <w:u w:val="single"/>
        </w:rPr>
        <w:t>_____</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jc w:val="center"/>
        <w:rPr>
          <w:sz w:val="24"/>
          <w:szCs w:val="24"/>
        </w:rPr>
      </w:pPr>
      <w:r>
        <w:rPr>
          <w:b/>
          <w:bCs/>
          <w:sz w:val="24"/>
          <w:szCs w:val="24"/>
        </w:rPr>
        <w:t>1.  DATE OF CONFERENCE</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jc w:val="center"/>
        <w:rPr>
          <w:sz w:val="24"/>
          <w:szCs w:val="24"/>
        </w:rPr>
      </w:pPr>
      <w:r>
        <w:rPr>
          <w:i/>
          <w:iCs/>
          <w:sz w:val="24"/>
          <w:szCs w:val="24"/>
        </w:rPr>
        <w:t>[Provide the date of the Scheduling and Discovery Conference.]</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b/>
          <w:bCs/>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jc w:val="center"/>
        <w:rPr>
          <w:b/>
          <w:bCs/>
          <w:sz w:val="24"/>
          <w:szCs w:val="24"/>
        </w:rPr>
      </w:pPr>
      <w:r>
        <w:rPr>
          <w:b/>
          <w:bCs/>
          <w:sz w:val="24"/>
          <w:szCs w:val="24"/>
        </w:rPr>
        <w:t>2.  STATEMENT OF CLAIMS AND DEFENSES</w:t>
      </w:r>
    </w:p>
    <w:p w:rsidR="00AE00BE" w:rsidRDefault="00AE00BE" w:rsidP="004241B2">
      <w:pPr>
        <w:widowControl/>
        <w:tabs>
          <w:tab w:val="left" w:pos="0"/>
          <w:tab w:val="left" w:pos="720"/>
          <w:tab w:val="left" w:pos="1440"/>
          <w:tab w:val="left" w:pos="2160"/>
          <w:tab w:val="left" w:pos="2880"/>
          <w:tab w:val="left" w:pos="3600"/>
          <w:tab w:val="left" w:pos="4320"/>
          <w:tab w:val="left" w:pos="5040"/>
        </w:tabs>
        <w:jc w:val="center"/>
        <w:rPr>
          <w:sz w:val="24"/>
          <w:szCs w:val="24"/>
        </w:rPr>
      </w:pPr>
    </w:p>
    <w:p w:rsidR="004241B2" w:rsidRPr="00AE00BE" w:rsidRDefault="00AE00BE" w:rsidP="004241B2">
      <w:pPr>
        <w:widowControl/>
        <w:tabs>
          <w:tab w:val="left" w:pos="0"/>
          <w:tab w:val="left" w:pos="720"/>
          <w:tab w:val="left" w:pos="1440"/>
          <w:tab w:val="left" w:pos="2160"/>
          <w:tab w:val="left" w:pos="2880"/>
          <w:tab w:val="left" w:pos="3600"/>
          <w:tab w:val="left" w:pos="4320"/>
          <w:tab w:val="left" w:pos="5040"/>
        </w:tabs>
        <w:rPr>
          <w:i/>
          <w:sz w:val="24"/>
          <w:szCs w:val="24"/>
        </w:rPr>
      </w:pPr>
      <w:r w:rsidRPr="00AE00BE">
        <w:rPr>
          <w:i/>
          <w:sz w:val="24"/>
          <w:szCs w:val="24"/>
        </w:rPr>
        <w:t>[</w:t>
      </w:r>
      <w:r w:rsidR="004241B2" w:rsidRPr="00AE00BE">
        <w:rPr>
          <w:i/>
          <w:sz w:val="24"/>
          <w:szCs w:val="24"/>
        </w:rPr>
        <w:t>Do not quote from the compla</w:t>
      </w:r>
      <w:r>
        <w:rPr>
          <w:i/>
          <w:sz w:val="24"/>
          <w:szCs w:val="24"/>
        </w:rPr>
        <w:t>int, answer or other pleadings.</w:t>
      </w:r>
      <w:r w:rsidR="004241B2" w:rsidRPr="00AE00BE">
        <w:rPr>
          <w:i/>
          <w:sz w:val="24"/>
          <w:szCs w:val="24"/>
        </w:rPr>
        <w:t xml:space="preserve"> State concisely and without boilerp</w:t>
      </w:r>
      <w:r>
        <w:rPr>
          <w:i/>
          <w:sz w:val="24"/>
          <w:szCs w:val="24"/>
        </w:rPr>
        <w:t xml:space="preserve">late the essence of your case. </w:t>
      </w:r>
      <w:r w:rsidR="004241B2" w:rsidRPr="00AE00BE">
        <w:rPr>
          <w:i/>
          <w:sz w:val="24"/>
          <w:szCs w:val="24"/>
        </w:rPr>
        <w:t>Include the specific basis for the court’s jurisdiction.</w:t>
      </w:r>
      <w:r w:rsidRPr="00AE00BE">
        <w:rPr>
          <w:i/>
          <w:sz w:val="24"/>
          <w:szCs w:val="24"/>
        </w:rPr>
        <w:t>]</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r>
        <w:rPr>
          <w:sz w:val="24"/>
          <w:szCs w:val="24"/>
        </w:rPr>
        <w:tab/>
        <w:t>a.</w:t>
      </w:r>
      <w:r>
        <w:rPr>
          <w:sz w:val="24"/>
          <w:szCs w:val="24"/>
        </w:rPr>
        <w:tab/>
        <w:t>Plaintiff(s):</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A55241">
      <w:pPr>
        <w:widowControl/>
        <w:tabs>
          <w:tab w:val="left" w:pos="0"/>
          <w:tab w:val="left" w:pos="720"/>
          <w:tab w:val="left" w:pos="1440"/>
          <w:tab w:val="left" w:pos="2160"/>
          <w:tab w:val="center" w:pos="4680"/>
        </w:tabs>
        <w:rPr>
          <w:sz w:val="24"/>
          <w:szCs w:val="24"/>
        </w:rPr>
      </w:pPr>
      <w:r>
        <w:rPr>
          <w:sz w:val="24"/>
          <w:szCs w:val="24"/>
        </w:rPr>
        <w:tab/>
        <w:t>b.</w:t>
      </w:r>
      <w:r>
        <w:rPr>
          <w:sz w:val="24"/>
          <w:szCs w:val="24"/>
        </w:rPr>
        <w:tab/>
        <w:t>Defendant(s):</w:t>
      </w:r>
      <w:r w:rsidR="00A55241">
        <w:rPr>
          <w:sz w:val="24"/>
          <w:szCs w:val="24"/>
        </w:rPr>
        <w:tab/>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AE00BE" w:rsidP="004241B2">
      <w:pPr>
        <w:widowControl/>
        <w:tabs>
          <w:tab w:val="left" w:pos="0"/>
          <w:tab w:val="left" w:pos="720"/>
          <w:tab w:val="left" w:pos="1440"/>
          <w:tab w:val="left" w:pos="2160"/>
          <w:tab w:val="left" w:pos="2880"/>
          <w:tab w:val="left" w:pos="3600"/>
          <w:tab w:val="left" w:pos="4320"/>
          <w:tab w:val="left" w:pos="5040"/>
        </w:tabs>
        <w:rPr>
          <w:sz w:val="24"/>
          <w:szCs w:val="24"/>
        </w:rPr>
      </w:pPr>
      <w:r>
        <w:rPr>
          <w:sz w:val="24"/>
          <w:szCs w:val="24"/>
        </w:rPr>
        <w:tab/>
        <w:t>c.</w:t>
      </w:r>
      <w:r>
        <w:rPr>
          <w:sz w:val="24"/>
          <w:szCs w:val="24"/>
        </w:rPr>
        <w:tab/>
        <w:t>Other parties</w:t>
      </w:r>
      <w:r w:rsidR="004241B2">
        <w:rPr>
          <w:sz w:val="24"/>
          <w:szCs w:val="24"/>
        </w:rPr>
        <w:t>:</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jc w:val="both"/>
        <w:rPr>
          <w:sz w:val="24"/>
          <w:szCs w:val="24"/>
        </w:rPr>
      </w:pPr>
      <w:r>
        <w:rPr>
          <w:i/>
          <w:iCs/>
          <w:sz w:val="24"/>
          <w:szCs w:val="24"/>
        </w:rPr>
        <w:tab/>
        <w:t>[Each party shall make a concise narrative state</w:t>
      </w:r>
      <w:r w:rsidR="00D11FE0">
        <w:rPr>
          <w:i/>
          <w:iCs/>
          <w:sz w:val="24"/>
          <w:szCs w:val="24"/>
        </w:rPr>
        <w:t>ment of all claims or defenses.</w:t>
      </w:r>
      <w:r>
        <w:rPr>
          <w:i/>
          <w:iCs/>
          <w:sz w:val="24"/>
          <w:szCs w:val="24"/>
        </w:rPr>
        <w:t xml:space="preserve"> Unless the same items of relief are sought against all defendants, use of the collective </w:t>
      </w:r>
      <w:r w:rsidR="00AE00BE">
        <w:rPr>
          <w:i/>
          <w:iCs/>
          <w:sz w:val="24"/>
          <w:szCs w:val="24"/>
        </w:rPr>
        <w:t xml:space="preserve">“defendants” is inappropriate. </w:t>
      </w:r>
      <w:r>
        <w:rPr>
          <w:i/>
          <w:iCs/>
          <w:sz w:val="24"/>
          <w:szCs w:val="24"/>
        </w:rPr>
        <w:t xml:space="preserve">Each party should, </w:t>
      </w:r>
      <w:proofErr w:type="gramStart"/>
      <w:r>
        <w:rPr>
          <w:i/>
          <w:iCs/>
          <w:sz w:val="24"/>
          <w:szCs w:val="24"/>
        </w:rPr>
        <w:t>in light of</w:t>
      </w:r>
      <w:proofErr w:type="gramEnd"/>
      <w:r>
        <w:rPr>
          <w:i/>
          <w:iCs/>
          <w:sz w:val="24"/>
          <w:szCs w:val="24"/>
        </w:rPr>
        <w:t xml:space="preserve"> any informal discovery undertaken thus far, take special care to eliminat</w:t>
      </w:r>
      <w:r w:rsidR="00AE00BE">
        <w:rPr>
          <w:i/>
          <w:iCs/>
          <w:sz w:val="24"/>
          <w:szCs w:val="24"/>
        </w:rPr>
        <w:t>e frivolous claims or defenses.</w:t>
      </w:r>
      <w:r>
        <w:rPr>
          <w:i/>
          <w:iCs/>
          <w:sz w:val="24"/>
          <w:szCs w:val="24"/>
        </w:rPr>
        <w:t xml:space="preserve"> Jurisdictional or otherwise dispositive affirmative defenses should be addressed by dispositive motion or risk being deemed waiv</w:t>
      </w:r>
      <w:r w:rsidR="00AE00BE">
        <w:rPr>
          <w:i/>
          <w:iCs/>
          <w:sz w:val="24"/>
          <w:szCs w:val="24"/>
        </w:rPr>
        <w:t xml:space="preserve">ed at </w:t>
      </w:r>
      <w:r w:rsidR="00AE00BE">
        <w:rPr>
          <w:i/>
          <w:iCs/>
          <w:sz w:val="24"/>
          <w:szCs w:val="24"/>
        </w:rPr>
        <w:lastRenderedPageBreak/>
        <w:t>the Pretrial Conference. Do not summarize the pleadings.</w:t>
      </w:r>
      <w:r>
        <w:rPr>
          <w:i/>
          <w:iCs/>
          <w:sz w:val="24"/>
          <w:szCs w:val="24"/>
        </w:rPr>
        <w:t xml:space="preserve"> Statements such as “defendant denies the material allegations of the </w:t>
      </w:r>
      <w:r w:rsidR="00AE00BE">
        <w:rPr>
          <w:i/>
          <w:iCs/>
          <w:sz w:val="24"/>
          <w:szCs w:val="24"/>
        </w:rPr>
        <w:t xml:space="preserve">complaint” are not acceptable. </w:t>
      </w:r>
      <w:r>
        <w:rPr>
          <w:i/>
          <w:iCs/>
          <w:sz w:val="24"/>
          <w:szCs w:val="24"/>
        </w:rPr>
        <w:t>State with particularity what is asserted and what is denied.]</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jc w:val="center"/>
        <w:rPr>
          <w:sz w:val="24"/>
          <w:szCs w:val="24"/>
        </w:rPr>
      </w:pPr>
      <w:r>
        <w:rPr>
          <w:b/>
          <w:bCs/>
          <w:sz w:val="24"/>
          <w:szCs w:val="24"/>
        </w:rPr>
        <w:t>3.  UNDISPUTED FACTS</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r>
        <w:rPr>
          <w:sz w:val="24"/>
          <w:szCs w:val="24"/>
        </w:rPr>
        <w:tab/>
        <w:t>The following facts are undisputed:</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r>
        <w:rPr>
          <w:sz w:val="24"/>
          <w:szCs w:val="24"/>
        </w:rPr>
        <w:tab/>
        <w:t xml:space="preserve">a.   </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r>
        <w:rPr>
          <w:sz w:val="24"/>
          <w:szCs w:val="24"/>
        </w:rPr>
        <w:tab/>
        <w:t xml:space="preserve">b.   </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r>
        <w:rPr>
          <w:sz w:val="24"/>
          <w:szCs w:val="24"/>
        </w:rPr>
        <w:tab/>
        <w:t>c.</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r>
        <w:rPr>
          <w:i/>
          <w:iCs/>
          <w:sz w:val="24"/>
          <w:szCs w:val="24"/>
        </w:rPr>
        <w:tab/>
        <w:t>[</w:t>
      </w:r>
      <w:proofErr w:type="gramStart"/>
      <w:r w:rsidR="00AE00BE">
        <w:rPr>
          <w:i/>
          <w:iCs/>
          <w:sz w:val="24"/>
          <w:szCs w:val="24"/>
        </w:rPr>
        <w:t xml:space="preserve">. . . </w:t>
      </w:r>
      <w:r>
        <w:rPr>
          <w:i/>
          <w:iCs/>
          <w:sz w:val="24"/>
          <w:szCs w:val="24"/>
        </w:rPr>
        <w:t>,</w:t>
      </w:r>
      <w:proofErr w:type="gramEnd"/>
      <w:r>
        <w:rPr>
          <w:i/>
          <w:iCs/>
          <w:sz w:val="24"/>
          <w:szCs w:val="24"/>
        </w:rPr>
        <w:t xml:space="preserve"> etc.]</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jc w:val="both"/>
        <w:rPr>
          <w:sz w:val="24"/>
          <w:szCs w:val="24"/>
        </w:rPr>
      </w:pPr>
      <w:r>
        <w:rPr>
          <w:sz w:val="24"/>
          <w:szCs w:val="24"/>
        </w:rPr>
        <w:tab/>
      </w:r>
      <w:r>
        <w:rPr>
          <w:i/>
          <w:iCs/>
          <w:sz w:val="24"/>
          <w:szCs w:val="24"/>
        </w:rPr>
        <w:t>[A statement of all facts which the parties</w:t>
      </w:r>
      <w:r w:rsidR="00AE00BE">
        <w:rPr>
          <w:i/>
          <w:iCs/>
          <w:sz w:val="24"/>
          <w:szCs w:val="24"/>
        </w:rPr>
        <w:t xml:space="preserve"> acknowledge to be undisputed. </w:t>
      </w:r>
      <w:r>
        <w:rPr>
          <w:i/>
          <w:iCs/>
          <w:sz w:val="24"/>
          <w:szCs w:val="24"/>
        </w:rPr>
        <w:t xml:space="preserve">When the parties have their </w:t>
      </w:r>
      <w:r w:rsidR="00AE00BE">
        <w:rPr>
          <w:i/>
          <w:iCs/>
          <w:sz w:val="24"/>
          <w:szCs w:val="24"/>
        </w:rPr>
        <w:t>Fed. R. Civ. P.</w:t>
      </w:r>
      <w:r>
        <w:rPr>
          <w:i/>
          <w:iCs/>
          <w:sz w:val="24"/>
          <w:szCs w:val="24"/>
        </w:rPr>
        <w:t xml:space="preserve"> 26(f) meeting, they should make a good faith attempt to determine th</w:t>
      </w:r>
      <w:r w:rsidR="00AE00BE">
        <w:rPr>
          <w:i/>
          <w:iCs/>
          <w:sz w:val="24"/>
          <w:szCs w:val="24"/>
        </w:rPr>
        <w:t>e facts that are not in dispute.</w:t>
      </w:r>
      <w:r>
        <w:rPr>
          <w:i/>
          <w:iCs/>
          <w:sz w:val="24"/>
          <w:szCs w:val="24"/>
        </w:rPr>
        <w:t xml:space="preserve"> There is a continuing duty throughout the discovery period </w:t>
      </w:r>
      <w:r w:rsidR="00AE00BE">
        <w:rPr>
          <w:i/>
          <w:iCs/>
          <w:sz w:val="24"/>
          <w:szCs w:val="24"/>
        </w:rPr>
        <w:t>to supplement undisputed facts.</w:t>
      </w:r>
      <w:r>
        <w:rPr>
          <w:i/>
          <w:iCs/>
          <w:sz w:val="24"/>
          <w:szCs w:val="24"/>
        </w:rPr>
        <w:t xml:space="preserve"> This supplement will be included in the Pretrial Order.]</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jc w:val="center"/>
        <w:rPr>
          <w:sz w:val="24"/>
          <w:szCs w:val="24"/>
        </w:rPr>
      </w:pPr>
      <w:r>
        <w:rPr>
          <w:b/>
          <w:bCs/>
          <w:sz w:val="24"/>
          <w:szCs w:val="24"/>
        </w:rPr>
        <w:t>4.  COMPUTATION OF DAMAGES</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jc w:val="both"/>
        <w:rPr>
          <w:sz w:val="24"/>
          <w:szCs w:val="24"/>
        </w:rPr>
      </w:pPr>
      <w:r>
        <w:rPr>
          <w:sz w:val="24"/>
          <w:szCs w:val="24"/>
        </w:rPr>
        <w:tab/>
      </w:r>
      <w:r>
        <w:rPr>
          <w:i/>
          <w:iCs/>
          <w:sz w:val="24"/>
          <w:szCs w:val="24"/>
        </w:rPr>
        <w:t>[Include a computation of all categories of damages sought or the basis and t</w:t>
      </w:r>
      <w:r w:rsidR="00AE00BE">
        <w:rPr>
          <w:i/>
          <w:iCs/>
          <w:sz w:val="24"/>
          <w:szCs w:val="24"/>
        </w:rPr>
        <w:t xml:space="preserve">heory for calculating damages. </w:t>
      </w:r>
      <w:r>
        <w:rPr>
          <w:i/>
          <w:iCs/>
          <w:sz w:val="24"/>
          <w:szCs w:val="24"/>
        </w:rPr>
        <w:t>See Fed.</w:t>
      </w:r>
      <w:r w:rsidR="00AE00BE">
        <w:rPr>
          <w:i/>
          <w:iCs/>
          <w:sz w:val="24"/>
          <w:szCs w:val="24"/>
        </w:rPr>
        <w:t xml:space="preserve"> </w:t>
      </w:r>
      <w:r>
        <w:rPr>
          <w:i/>
          <w:iCs/>
          <w:sz w:val="24"/>
          <w:szCs w:val="24"/>
        </w:rPr>
        <w:t>R.</w:t>
      </w:r>
      <w:r w:rsidR="00AE00BE">
        <w:rPr>
          <w:i/>
          <w:iCs/>
          <w:sz w:val="24"/>
          <w:szCs w:val="24"/>
        </w:rPr>
        <w:t xml:space="preserve"> </w:t>
      </w:r>
      <w:r>
        <w:rPr>
          <w:i/>
          <w:iCs/>
          <w:sz w:val="24"/>
          <w:szCs w:val="24"/>
        </w:rPr>
        <w:t>Civ.</w:t>
      </w:r>
      <w:r w:rsidR="00AE00BE">
        <w:rPr>
          <w:i/>
          <w:iCs/>
          <w:sz w:val="24"/>
          <w:szCs w:val="24"/>
        </w:rPr>
        <w:t xml:space="preserve"> P. 26(a)(1)(A)(iii). </w:t>
      </w:r>
      <w:r>
        <w:rPr>
          <w:i/>
          <w:iCs/>
          <w:sz w:val="24"/>
          <w:szCs w:val="24"/>
        </w:rPr>
        <w:t>This should include the claims, counterclaims a</w:t>
      </w:r>
      <w:r w:rsidR="00AE00BE">
        <w:rPr>
          <w:i/>
          <w:iCs/>
          <w:sz w:val="24"/>
          <w:szCs w:val="24"/>
        </w:rPr>
        <w:t>nd cross-claims of all parties.</w:t>
      </w:r>
      <w:r>
        <w:rPr>
          <w:i/>
          <w:iCs/>
          <w:sz w:val="24"/>
          <w:szCs w:val="24"/>
        </w:rPr>
        <w:t xml:space="preserve"> If the computation cannot be complete, set forth the reasons why and the date when it will be completed.]</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jc w:val="center"/>
        <w:rPr>
          <w:b/>
          <w:bCs/>
          <w:sz w:val="24"/>
          <w:szCs w:val="24"/>
        </w:rPr>
      </w:pPr>
      <w:r>
        <w:rPr>
          <w:b/>
          <w:bCs/>
          <w:sz w:val="24"/>
          <w:szCs w:val="24"/>
        </w:rPr>
        <w:t>5.  REPORT OF PRE-CONFERENCE DISCOVERY &amp;</w:t>
      </w:r>
    </w:p>
    <w:p w:rsidR="004241B2" w:rsidRDefault="004241B2" w:rsidP="004241B2">
      <w:pPr>
        <w:widowControl/>
        <w:tabs>
          <w:tab w:val="left" w:pos="0"/>
          <w:tab w:val="center" w:pos="4680"/>
        </w:tabs>
        <w:rPr>
          <w:sz w:val="24"/>
          <w:szCs w:val="24"/>
        </w:rPr>
      </w:pPr>
      <w:r>
        <w:rPr>
          <w:sz w:val="24"/>
          <w:szCs w:val="24"/>
        </w:rPr>
        <w:t xml:space="preserve"> </w:t>
      </w:r>
      <w:r>
        <w:rPr>
          <w:b/>
          <w:bCs/>
          <w:sz w:val="24"/>
          <w:szCs w:val="24"/>
        </w:rPr>
        <w:tab/>
        <w:t xml:space="preserve">MEETING UNDER </w:t>
      </w:r>
      <w:r w:rsidR="00AE00BE">
        <w:rPr>
          <w:b/>
          <w:bCs/>
          <w:sz w:val="24"/>
          <w:szCs w:val="24"/>
        </w:rPr>
        <w:t>FEDERAL RULE OF CIVIL PROCEDURE</w:t>
      </w:r>
      <w:r>
        <w:rPr>
          <w:b/>
          <w:bCs/>
          <w:sz w:val="24"/>
          <w:szCs w:val="24"/>
        </w:rPr>
        <w:t xml:space="preserve"> 26(f)</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r>
        <w:rPr>
          <w:sz w:val="24"/>
          <w:szCs w:val="24"/>
        </w:rPr>
        <w:tab/>
        <w:t>a.</w:t>
      </w:r>
      <w:r>
        <w:rPr>
          <w:sz w:val="24"/>
          <w:szCs w:val="24"/>
        </w:rPr>
        <w:tab/>
        <w:t>Date of Rule 26(f) meeting:</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r>
        <w:rPr>
          <w:sz w:val="24"/>
          <w:szCs w:val="24"/>
        </w:rPr>
        <w:tab/>
        <w:t>b.</w:t>
      </w:r>
      <w:r>
        <w:rPr>
          <w:sz w:val="24"/>
          <w:szCs w:val="24"/>
        </w:rPr>
        <w:tab/>
        <w:t>Names of each participant and each party represented:</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ind w:left="1440" w:hanging="1440"/>
        <w:rPr>
          <w:sz w:val="24"/>
          <w:szCs w:val="24"/>
        </w:rPr>
      </w:pPr>
      <w:r>
        <w:rPr>
          <w:sz w:val="24"/>
          <w:szCs w:val="24"/>
        </w:rPr>
        <w:tab/>
        <w:t>c.</w:t>
      </w:r>
      <w:r>
        <w:rPr>
          <w:sz w:val="24"/>
          <w:szCs w:val="24"/>
        </w:rPr>
        <w:tab/>
        <w:t>Proposed changes, if any, in timing or requirement of disclosures under Fed.</w:t>
      </w:r>
      <w:r w:rsidR="00AE00BE">
        <w:rPr>
          <w:sz w:val="24"/>
          <w:szCs w:val="24"/>
        </w:rPr>
        <w:t xml:space="preserve"> </w:t>
      </w:r>
      <w:r>
        <w:rPr>
          <w:sz w:val="24"/>
          <w:szCs w:val="24"/>
        </w:rPr>
        <w:t>R.</w:t>
      </w:r>
      <w:r w:rsidR="00AE00BE">
        <w:rPr>
          <w:sz w:val="24"/>
          <w:szCs w:val="24"/>
        </w:rPr>
        <w:t xml:space="preserve"> </w:t>
      </w:r>
      <w:r>
        <w:rPr>
          <w:sz w:val="24"/>
          <w:szCs w:val="24"/>
        </w:rPr>
        <w:t>Civ.</w:t>
      </w:r>
      <w:r w:rsidR="00AE00BE">
        <w:rPr>
          <w:sz w:val="24"/>
          <w:szCs w:val="24"/>
        </w:rPr>
        <w:t xml:space="preserve"> </w:t>
      </w:r>
      <w:r>
        <w:rPr>
          <w:sz w:val="24"/>
          <w:szCs w:val="24"/>
        </w:rPr>
        <w:t>P. 26(a):</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keepNext/>
        <w:keepLines/>
        <w:widowControl/>
        <w:tabs>
          <w:tab w:val="left" w:pos="0"/>
          <w:tab w:val="left" w:pos="720"/>
          <w:tab w:val="left" w:pos="1440"/>
          <w:tab w:val="left" w:pos="2160"/>
          <w:tab w:val="left" w:pos="2880"/>
          <w:tab w:val="left" w:pos="3600"/>
          <w:tab w:val="left" w:pos="4320"/>
          <w:tab w:val="left" w:pos="5040"/>
        </w:tabs>
        <w:ind w:left="1440" w:hanging="1440"/>
        <w:rPr>
          <w:sz w:val="24"/>
          <w:szCs w:val="24"/>
        </w:rPr>
      </w:pPr>
      <w:r>
        <w:rPr>
          <w:sz w:val="24"/>
          <w:szCs w:val="24"/>
        </w:rPr>
        <w:tab/>
        <w:t>d.</w:t>
      </w:r>
      <w:r>
        <w:rPr>
          <w:sz w:val="24"/>
          <w:szCs w:val="24"/>
        </w:rPr>
        <w:tab/>
        <w:t>Statement as to when Rule 26(a) disclosures were made or will be made:</w:t>
      </w:r>
    </w:p>
    <w:p w:rsidR="004241B2" w:rsidRDefault="004241B2" w:rsidP="004241B2">
      <w:pPr>
        <w:keepNext/>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ind w:left="1440"/>
        <w:jc w:val="both"/>
        <w:rPr>
          <w:sz w:val="24"/>
          <w:szCs w:val="24"/>
        </w:rPr>
      </w:pPr>
      <w:r>
        <w:rPr>
          <w:i/>
          <w:iCs/>
          <w:sz w:val="24"/>
          <w:szCs w:val="24"/>
        </w:rPr>
        <w:t>[If a party's disclosures were not made within the time provided in my Pretrial and Trial Procedures Memorandum and Fed. R. Civ. P. 26(a)(1), the party must here provide an explanation showing good cause for the omission.]</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ind w:left="1440" w:hanging="1440"/>
        <w:rPr>
          <w:sz w:val="24"/>
          <w:szCs w:val="24"/>
        </w:rPr>
      </w:pPr>
      <w:r>
        <w:rPr>
          <w:sz w:val="24"/>
          <w:szCs w:val="24"/>
        </w:rPr>
        <w:tab/>
        <w:t>e.</w:t>
      </w:r>
      <w:r>
        <w:rPr>
          <w:sz w:val="24"/>
          <w:szCs w:val="24"/>
        </w:rPr>
        <w:tab/>
        <w:t>Statement concerning any agreements to conduct informal discovery:</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ind w:left="1440"/>
        <w:jc w:val="both"/>
        <w:rPr>
          <w:i/>
          <w:iCs/>
          <w:sz w:val="24"/>
          <w:szCs w:val="24"/>
        </w:rPr>
      </w:pPr>
      <w:r>
        <w:rPr>
          <w:i/>
          <w:iCs/>
          <w:sz w:val="24"/>
          <w:szCs w:val="24"/>
        </w:rPr>
        <w:t>[State what processes the parties have agreed upon to conduct informal discovery such as joint interviews with potential witnesses or joint meetings with clients or exchanging documen</w:t>
      </w:r>
      <w:r w:rsidR="00AE00BE">
        <w:rPr>
          <w:i/>
          <w:iCs/>
          <w:sz w:val="24"/>
          <w:szCs w:val="24"/>
        </w:rPr>
        <w:t>ts outside of formal discovery.</w:t>
      </w:r>
      <w:r>
        <w:rPr>
          <w:i/>
          <w:iCs/>
          <w:sz w:val="24"/>
          <w:szCs w:val="24"/>
        </w:rPr>
        <w:t xml:space="preserve"> If there is an agreement to conduct joint interviews with potential witnesses, lis</w:t>
      </w:r>
      <w:r w:rsidR="00AE00BE">
        <w:rPr>
          <w:i/>
          <w:iCs/>
          <w:sz w:val="24"/>
          <w:szCs w:val="24"/>
        </w:rPr>
        <w:t xml:space="preserve">t the names of such witnesses. </w:t>
      </w:r>
      <w:r>
        <w:rPr>
          <w:i/>
          <w:iCs/>
          <w:sz w:val="24"/>
          <w:szCs w:val="24"/>
        </w:rPr>
        <w:t>The parties should at a minimum meet and exchange, collate and number documents.]</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i/>
          <w:iCs/>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ind w:left="1440" w:hanging="1440"/>
        <w:rPr>
          <w:sz w:val="24"/>
          <w:szCs w:val="24"/>
        </w:rPr>
      </w:pPr>
      <w:r>
        <w:rPr>
          <w:i/>
          <w:iCs/>
          <w:sz w:val="24"/>
          <w:szCs w:val="24"/>
        </w:rPr>
        <w:tab/>
      </w:r>
      <w:r>
        <w:rPr>
          <w:sz w:val="24"/>
          <w:szCs w:val="24"/>
        </w:rPr>
        <w:t>f.</w:t>
      </w:r>
      <w:r>
        <w:rPr>
          <w:sz w:val="24"/>
          <w:szCs w:val="24"/>
        </w:rPr>
        <w:tab/>
        <w:t>Statement concerning any agreements or proposals regarding electronic discovery:</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ind w:left="1440"/>
        <w:jc w:val="both"/>
        <w:rPr>
          <w:sz w:val="24"/>
          <w:szCs w:val="24"/>
        </w:rPr>
      </w:pPr>
      <w:r>
        <w:rPr>
          <w:i/>
          <w:iCs/>
          <w:sz w:val="24"/>
          <w:szCs w:val="24"/>
        </w:rPr>
        <w:t>[In cases in which:  (</w:t>
      </w:r>
      <w:proofErr w:type="spellStart"/>
      <w:r>
        <w:rPr>
          <w:i/>
          <w:iCs/>
          <w:sz w:val="24"/>
          <w:szCs w:val="24"/>
        </w:rPr>
        <w:t>i</w:t>
      </w:r>
      <w:proofErr w:type="spellEnd"/>
      <w:r>
        <w:rPr>
          <w:i/>
          <w:iCs/>
          <w:sz w:val="24"/>
          <w:szCs w:val="24"/>
        </w:rPr>
        <w:t>) the substantive allegations involve extensive computer-generated records; (ii) a substantial amount of disclosure or discovery will involve information or records in electronic form (e.g., e-mail, word processing, databases); (iii) expert witnesses will develop testimony based in large part on computer data and/or modeling; or (iv) either party plans to present a substantial amount of evidence in digital form at trial, the parties shall confer regarding steps they can take to preserve relevant computer records and data, facilitate computer-based discovery, limit discovery costs and dela</w:t>
      </w:r>
      <w:r w:rsidR="00AE00BE">
        <w:rPr>
          <w:i/>
          <w:iCs/>
          <w:sz w:val="24"/>
          <w:szCs w:val="24"/>
        </w:rPr>
        <w:t>y and avoid discovery disputes.</w:t>
      </w:r>
      <w:r>
        <w:rPr>
          <w:i/>
          <w:iCs/>
          <w:sz w:val="24"/>
          <w:szCs w:val="24"/>
        </w:rPr>
        <w:t xml:space="preserve"> Counsel should provide a statement here regarding agreements or proposals regarding electronic discovery made at the Rule 26(f) conference and be prepared to discuss these issues, as appropriate, at the Scheduling Conference.]</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ind w:left="1440" w:hanging="1440"/>
        <w:jc w:val="both"/>
        <w:rPr>
          <w:sz w:val="24"/>
          <w:szCs w:val="24"/>
        </w:rPr>
      </w:pPr>
      <w:r>
        <w:rPr>
          <w:sz w:val="24"/>
          <w:szCs w:val="24"/>
        </w:rPr>
        <w:tab/>
        <w:t>g.</w:t>
      </w:r>
      <w:r>
        <w:rPr>
          <w:sz w:val="24"/>
          <w:szCs w:val="24"/>
        </w:rPr>
        <w:tab/>
        <w:t>Statement concerning any other agreements or proposals to reduce discovery and other litigation costs:</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ind w:left="1440"/>
        <w:jc w:val="both"/>
        <w:rPr>
          <w:sz w:val="24"/>
          <w:szCs w:val="24"/>
        </w:rPr>
      </w:pPr>
      <w:r>
        <w:rPr>
          <w:i/>
          <w:iCs/>
          <w:sz w:val="24"/>
          <w:szCs w:val="24"/>
        </w:rPr>
        <w:t>[Examples of means of reducing discovery and other litigation costs include depositions via telephone, joint repositories for documents, use of discovery in other cases</w:t>
      </w:r>
      <w:r w:rsidR="00AE00BE">
        <w:rPr>
          <w:i/>
          <w:iCs/>
          <w:sz w:val="24"/>
          <w:szCs w:val="24"/>
        </w:rPr>
        <w:t>,</w:t>
      </w:r>
      <w:r>
        <w:rPr>
          <w:i/>
          <w:iCs/>
          <w:sz w:val="24"/>
          <w:szCs w:val="24"/>
        </w:rPr>
        <w:t xml:space="preserve"> and extensive use of expert affidavits to support judicial notice.]  </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AE00BE" w:rsidRDefault="004241B2" w:rsidP="004241B2">
      <w:pPr>
        <w:keepLines/>
        <w:widowControl/>
        <w:tabs>
          <w:tab w:val="left" w:pos="0"/>
          <w:tab w:val="left" w:pos="720"/>
          <w:tab w:val="left" w:pos="1440"/>
          <w:tab w:val="left" w:pos="2160"/>
          <w:tab w:val="left" w:pos="2880"/>
          <w:tab w:val="left" w:pos="3600"/>
          <w:tab w:val="left" w:pos="4320"/>
          <w:tab w:val="left" w:pos="5040"/>
        </w:tabs>
        <w:ind w:left="1440" w:hanging="720"/>
        <w:jc w:val="both"/>
        <w:rPr>
          <w:sz w:val="24"/>
          <w:szCs w:val="24"/>
        </w:rPr>
      </w:pPr>
      <w:r>
        <w:rPr>
          <w:sz w:val="24"/>
          <w:szCs w:val="24"/>
        </w:rPr>
        <w:t>h.</w:t>
      </w:r>
      <w:r>
        <w:rPr>
          <w:sz w:val="24"/>
          <w:szCs w:val="24"/>
        </w:rPr>
        <w:tab/>
        <w:t xml:space="preserve">Statement regarding use of the unified exhibit numbering system:  </w:t>
      </w:r>
    </w:p>
    <w:p w:rsidR="00AE00BE" w:rsidRDefault="00AE00BE" w:rsidP="004241B2">
      <w:pPr>
        <w:keepLines/>
        <w:widowControl/>
        <w:tabs>
          <w:tab w:val="left" w:pos="0"/>
          <w:tab w:val="left" w:pos="720"/>
          <w:tab w:val="left" w:pos="1440"/>
          <w:tab w:val="left" w:pos="2160"/>
          <w:tab w:val="left" w:pos="2880"/>
          <w:tab w:val="left" w:pos="3600"/>
          <w:tab w:val="left" w:pos="4320"/>
          <w:tab w:val="left" w:pos="5040"/>
        </w:tabs>
        <w:ind w:left="1440" w:hanging="720"/>
        <w:jc w:val="both"/>
        <w:rPr>
          <w:sz w:val="24"/>
          <w:szCs w:val="24"/>
        </w:rPr>
      </w:pPr>
    </w:p>
    <w:p w:rsidR="004241B2" w:rsidRDefault="00AE00BE" w:rsidP="004241B2">
      <w:pPr>
        <w:keepLines/>
        <w:widowControl/>
        <w:tabs>
          <w:tab w:val="left" w:pos="0"/>
          <w:tab w:val="left" w:pos="720"/>
          <w:tab w:val="left" w:pos="1440"/>
          <w:tab w:val="left" w:pos="2160"/>
          <w:tab w:val="left" w:pos="2880"/>
          <w:tab w:val="left" w:pos="3600"/>
          <w:tab w:val="left" w:pos="4320"/>
          <w:tab w:val="left" w:pos="5040"/>
        </w:tabs>
        <w:ind w:left="1440" w:hanging="720"/>
        <w:jc w:val="both"/>
        <w:rPr>
          <w:i/>
          <w:iCs/>
          <w:sz w:val="24"/>
          <w:szCs w:val="24"/>
        </w:rPr>
      </w:pPr>
      <w:r>
        <w:rPr>
          <w:sz w:val="24"/>
          <w:szCs w:val="24"/>
        </w:rPr>
        <w:tab/>
      </w:r>
      <w:r>
        <w:rPr>
          <w:i/>
          <w:sz w:val="24"/>
          <w:szCs w:val="24"/>
        </w:rPr>
        <w:t>[</w:t>
      </w:r>
      <w:r>
        <w:rPr>
          <w:i/>
          <w:iCs/>
          <w:sz w:val="24"/>
          <w:szCs w:val="24"/>
        </w:rPr>
        <w:t>Parties are required, to use a</w:t>
      </w:r>
      <w:r w:rsidR="004241B2">
        <w:rPr>
          <w:i/>
          <w:iCs/>
          <w:sz w:val="24"/>
          <w:szCs w:val="24"/>
        </w:rPr>
        <w:t xml:space="preserve"> unified exhibit numbering system</w:t>
      </w:r>
      <w:r w:rsidR="00A747D2">
        <w:rPr>
          <w:i/>
          <w:iCs/>
          <w:sz w:val="24"/>
          <w:szCs w:val="24"/>
        </w:rPr>
        <w:t xml:space="preserve">, meaning </w:t>
      </w:r>
      <w:r w:rsidR="004241B2">
        <w:rPr>
          <w:i/>
          <w:iCs/>
          <w:sz w:val="24"/>
          <w:szCs w:val="24"/>
        </w:rPr>
        <w:t>that</w:t>
      </w:r>
      <w:r w:rsidR="003E1A63">
        <w:rPr>
          <w:i/>
          <w:iCs/>
          <w:sz w:val="24"/>
          <w:szCs w:val="24"/>
        </w:rPr>
        <w:t xml:space="preserve"> </w:t>
      </w:r>
      <w:r w:rsidR="004241B2">
        <w:rPr>
          <w:i/>
          <w:iCs/>
          <w:sz w:val="24"/>
          <w:szCs w:val="24"/>
        </w:rPr>
        <w:t>each exhibit is given only one Arabic number throughout the litigation and that number is used no matter who presents or offers it</w:t>
      </w:r>
      <w:r w:rsidR="00A747D2">
        <w:rPr>
          <w:i/>
          <w:iCs/>
          <w:sz w:val="24"/>
          <w:szCs w:val="24"/>
        </w:rPr>
        <w:t>.</w:t>
      </w:r>
      <w:r>
        <w:rPr>
          <w:i/>
          <w:iCs/>
          <w:sz w:val="24"/>
          <w:szCs w:val="24"/>
        </w:rPr>
        <w:t>]</w:t>
      </w:r>
    </w:p>
    <w:p w:rsidR="00AE00BE" w:rsidRDefault="00AE00BE" w:rsidP="004241B2">
      <w:pPr>
        <w:keepLines/>
        <w:widowControl/>
        <w:tabs>
          <w:tab w:val="left" w:pos="0"/>
          <w:tab w:val="left" w:pos="720"/>
          <w:tab w:val="left" w:pos="1440"/>
          <w:tab w:val="left" w:pos="2160"/>
          <w:tab w:val="left" w:pos="2880"/>
          <w:tab w:val="left" w:pos="3600"/>
          <w:tab w:val="left" w:pos="4320"/>
          <w:tab w:val="left" w:pos="5040"/>
        </w:tabs>
        <w:ind w:left="1440" w:hanging="720"/>
        <w:jc w:val="both"/>
        <w:rPr>
          <w:sz w:val="24"/>
          <w:szCs w:val="24"/>
        </w:rPr>
      </w:pPr>
    </w:p>
    <w:p w:rsidR="00A747D2" w:rsidRDefault="00A747D2" w:rsidP="00A747D2">
      <w:pPr>
        <w:widowControl/>
        <w:numPr>
          <w:ilvl w:val="0"/>
          <w:numId w:val="1"/>
        </w:numPr>
        <w:tabs>
          <w:tab w:val="left" w:pos="0"/>
          <w:tab w:val="left" w:pos="720"/>
          <w:tab w:val="left" w:pos="1440"/>
          <w:tab w:val="left" w:pos="2160"/>
          <w:tab w:val="left" w:pos="2880"/>
          <w:tab w:val="left" w:pos="3600"/>
          <w:tab w:val="left" w:pos="4320"/>
          <w:tab w:val="left" w:pos="5040"/>
        </w:tabs>
        <w:jc w:val="both"/>
        <w:rPr>
          <w:sz w:val="24"/>
          <w:szCs w:val="24"/>
        </w:rPr>
      </w:pPr>
      <w:r>
        <w:rPr>
          <w:sz w:val="24"/>
          <w:szCs w:val="24"/>
        </w:rPr>
        <w:t>Statement on anticipated costs of litigation:</w:t>
      </w:r>
      <w:r w:rsidR="004241B2">
        <w:rPr>
          <w:sz w:val="24"/>
          <w:szCs w:val="24"/>
        </w:rPr>
        <w:tab/>
      </w:r>
    </w:p>
    <w:p w:rsidR="00A55241" w:rsidRDefault="00A55241" w:rsidP="00A55241">
      <w:pPr>
        <w:widowControl/>
        <w:tabs>
          <w:tab w:val="left" w:pos="0"/>
          <w:tab w:val="left" w:pos="720"/>
          <w:tab w:val="left" w:pos="1440"/>
          <w:tab w:val="left" w:pos="2160"/>
          <w:tab w:val="left" w:pos="2880"/>
          <w:tab w:val="left" w:pos="3600"/>
          <w:tab w:val="left" w:pos="4320"/>
          <w:tab w:val="left" w:pos="5040"/>
        </w:tabs>
        <w:ind w:left="1440"/>
        <w:jc w:val="both"/>
        <w:rPr>
          <w:sz w:val="24"/>
          <w:szCs w:val="24"/>
        </w:rPr>
      </w:pPr>
    </w:p>
    <w:p w:rsidR="00A747D2" w:rsidRDefault="00A747D2" w:rsidP="00A747D2">
      <w:pPr>
        <w:widowControl/>
        <w:numPr>
          <w:ilvl w:val="1"/>
          <w:numId w:val="1"/>
        </w:numPr>
        <w:tabs>
          <w:tab w:val="left" w:pos="0"/>
          <w:tab w:val="left" w:pos="720"/>
          <w:tab w:val="left" w:pos="1440"/>
          <w:tab w:val="left" w:pos="2160"/>
          <w:tab w:val="left" w:pos="2880"/>
          <w:tab w:val="left" w:pos="3600"/>
          <w:tab w:val="left" w:pos="4320"/>
          <w:tab w:val="left" w:pos="5040"/>
        </w:tabs>
        <w:jc w:val="both"/>
        <w:rPr>
          <w:sz w:val="24"/>
          <w:szCs w:val="24"/>
        </w:rPr>
      </w:pPr>
      <w:r>
        <w:rPr>
          <w:sz w:val="24"/>
          <w:szCs w:val="24"/>
        </w:rPr>
        <w:t>Plaintiff(s):</w:t>
      </w:r>
    </w:p>
    <w:p w:rsidR="00A747D2" w:rsidRDefault="00A747D2" w:rsidP="00A747D2">
      <w:pPr>
        <w:widowControl/>
        <w:tabs>
          <w:tab w:val="left" w:pos="0"/>
          <w:tab w:val="left" w:pos="720"/>
          <w:tab w:val="left" w:pos="1440"/>
          <w:tab w:val="left" w:pos="2160"/>
          <w:tab w:val="left" w:pos="2880"/>
          <w:tab w:val="left" w:pos="3600"/>
          <w:tab w:val="left" w:pos="4320"/>
          <w:tab w:val="left" w:pos="5040"/>
        </w:tabs>
        <w:ind w:left="1800"/>
        <w:jc w:val="both"/>
        <w:rPr>
          <w:sz w:val="24"/>
          <w:szCs w:val="24"/>
        </w:rPr>
      </w:pPr>
    </w:p>
    <w:p w:rsidR="00A747D2" w:rsidRDefault="00A747D2" w:rsidP="00A747D2">
      <w:pPr>
        <w:widowControl/>
        <w:numPr>
          <w:ilvl w:val="1"/>
          <w:numId w:val="1"/>
        </w:numPr>
        <w:tabs>
          <w:tab w:val="left" w:pos="0"/>
          <w:tab w:val="left" w:pos="720"/>
          <w:tab w:val="left" w:pos="1440"/>
          <w:tab w:val="left" w:pos="2160"/>
          <w:tab w:val="left" w:pos="2880"/>
          <w:tab w:val="left" w:pos="3600"/>
          <w:tab w:val="left" w:pos="4320"/>
          <w:tab w:val="left" w:pos="5040"/>
        </w:tabs>
        <w:jc w:val="both"/>
        <w:rPr>
          <w:sz w:val="24"/>
          <w:szCs w:val="24"/>
        </w:rPr>
      </w:pPr>
      <w:r>
        <w:rPr>
          <w:sz w:val="24"/>
          <w:szCs w:val="24"/>
        </w:rPr>
        <w:t>Defendant(s):</w:t>
      </w:r>
    </w:p>
    <w:p w:rsidR="00A747D2" w:rsidRDefault="00A747D2" w:rsidP="00A747D2">
      <w:pPr>
        <w:widowControl/>
        <w:tabs>
          <w:tab w:val="left" w:pos="0"/>
          <w:tab w:val="left" w:pos="720"/>
          <w:tab w:val="left" w:pos="1440"/>
          <w:tab w:val="left" w:pos="2160"/>
          <w:tab w:val="left" w:pos="2880"/>
          <w:tab w:val="left" w:pos="3600"/>
          <w:tab w:val="left" w:pos="4320"/>
          <w:tab w:val="left" w:pos="5040"/>
        </w:tabs>
        <w:jc w:val="both"/>
        <w:rPr>
          <w:sz w:val="24"/>
          <w:szCs w:val="24"/>
        </w:rPr>
      </w:pPr>
    </w:p>
    <w:p w:rsidR="00A747D2" w:rsidRDefault="00A747D2" w:rsidP="00A747D2">
      <w:pPr>
        <w:widowControl/>
        <w:tabs>
          <w:tab w:val="left" w:pos="0"/>
          <w:tab w:val="left" w:pos="720"/>
          <w:tab w:val="left" w:pos="1440"/>
          <w:tab w:val="left" w:pos="2160"/>
          <w:tab w:val="left" w:pos="2880"/>
          <w:tab w:val="left" w:pos="3600"/>
          <w:tab w:val="left" w:pos="4320"/>
          <w:tab w:val="left" w:pos="5040"/>
        </w:tabs>
        <w:ind w:left="1440"/>
        <w:jc w:val="both"/>
        <w:rPr>
          <w:i/>
          <w:sz w:val="24"/>
          <w:szCs w:val="24"/>
        </w:rPr>
      </w:pPr>
      <w:r w:rsidRPr="00A747D2">
        <w:rPr>
          <w:i/>
          <w:sz w:val="24"/>
          <w:szCs w:val="24"/>
        </w:rPr>
        <w:t>[</w:t>
      </w:r>
      <w:r w:rsidR="004241B2" w:rsidRPr="00A747D2">
        <w:rPr>
          <w:i/>
          <w:sz w:val="24"/>
          <w:szCs w:val="24"/>
        </w:rPr>
        <w:t xml:space="preserve">Each party shall set forth its anticipated costs of conducting this litigation, itemizing costs including travel and attorney fees for taking depositions, paralegal expenses, costs of preparations, costs of drafting written discovery, </w:t>
      </w:r>
      <w:r w:rsidR="004241B2" w:rsidRPr="00A747D2">
        <w:rPr>
          <w:i/>
          <w:sz w:val="24"/>
          <w:szCs w:val="24"/>
        </w:rPr>
        <w:lastRenderedPageBreak/>
        <w:t>anticipated motions and costs of com</w:t>
      </w:r>
      <w:r>
        <w:rPr>
          <w:i/>
          <w:sz w:val="24"/>
          <w:szCs w:val="24"/>
        </w:rPr>
        <w:t>plying with discovery requests.</w:t>
      </w:r>
      <w:r w:rsidR="004241B2" w:rsidRPr="00A747D2">
        <w:rPr>
          <w:i/>
          <w:sz w:val="24"/>
          <w:szCs w:val="24"/>
        </w:rPr>
        <w:t xml:space="preserve"> This information is used by me to fulfill the requirements of Fed. R. Civ. P. 1.</w:t>
      </w:r>
      <w:r>
        <w:rPr>
          <w:i/>
          <w:sz w:val="24"/>
          <w:szCs w:val="24"/>
        </w:rPr>
        <w:t>]</w:t>
      </w:r>
    </w:p>
    <w:p w:rsidR="004241B2" w:rsidRPr="00A55241" w:rsidRDefault="004241B2" w:rsidP="00A55241">
      <w:pPr>
        <w:widowControl/>
        <w:tabs>
          <w:tab w:val="left" w:pos="0"/>
          <w:tab w:val="left" w:pos="720"/>
          <w:tab w:val="left" w:pos="1440"/>
          <w:tab w:val="left" w:pos="2160"/>
          <w:tab w:val="left" w:pos="2880"/>
          <w:tab w:val="left" w:pos="3600"/>
          <w:tab w:val="left" w:pos="4320"/>
          <w:tab w:val="left" w:pos="5040"/>
        </w:tabs>
        <w:ind w:left="1440"/>
        <w:jc w:val="both"/>
        <w:rPr>
          <w:i/>
          <w:sz w:val="24"/>
          <w:szCs w:val="24"/>
        </w:rPr>
      </w:pPr>
      <w:r w:rsidRPr="00A747D2">
        <w:rPr>
          <w:i/>
          <w:sz w:val="24"/>
          <w:szCs w:val="24"/>
        </w:rPr>
        <w:t xml:space="preserve"> </w:t>
      </w:r>
    </w:p>
    <w:p w:rsidR="004241B2" w:rsidRDefault="004241B2" w:rsidP="004241B2">
      <w:pPr>
        <w:widowControl/>
        <w:tabs>
          <w:tab w:val="left" w:pos="0"/>
          <w:tab w:val="left" w:pos="720"/>
          <w:tab w:val="left" w:pos="1440"/>
          <w:tab w:val="left" w:pos="2160"/>
          <w:tab w:val="left" w:pos="2880"/>
          <w:tab w:val="left" w:pos="3600"/>
          <w:tab w:val="left" w:pos="4320"/>
          <w:tab w:val="left" w:pos="5040"/>
        </w:tabs>
        <w:jc w:val="center"/>
        <w:rPr>
          <w:sz w:val="24"/>
          <w:szCs w:val="24"/>
        </w:rPr>
      </w:pPr>
      <w:r>
        <w:rPr>
          <w:b/>
          <w:bCs/>
          <w:sz w:val="24"/>
          <w:szCs w:val="24"/>
        </w:rPr>
        <w:t>6. CASE PLAN AND SCHEDULE</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r>
        <w:rPr>
          <w:b/>
          <w:bCs/>
          <w:sz w:val="24"/>
          <w:szCs w:val="24"/>
        </w:rPr>
        <w:tab/>
        <w:t>a.</w:t>
      </w:r>
      <w:r>
        <w:rPr>
          <w:b/>
          <w:bCs/>
          <w:sz w:val="24"/>
          <w:szCs w:val="24"/>
        </w:rPr>
        <w:tab/>
        <w:t>Deadline for Joinder of Parties</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r>
        <w:rPr>
          <w:sz w:val="24"/>
          <w:szCs w:val="24"/>
        </w:rPr>
        <w:tab/>
      </w:r>
      <w:r>
        <w:rPr>
          <w:sz w:val="24"/>
          <w:szCs w:val="24"/>
        </w:rPr>
        <w:tab/>
      </w:r>
      <w:r>
        <w:rPr>
          <w:i/>
          <w:iCs/>
          <w:sz w:val="24"/>
          <w:szCs w:val="24"/>
        </w:rPr>
        <w:t>[No later than 45 days after the Scheduling Conference.]</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keepNext/>
        <w:keepLines/>
        <w:widowControl/>
        <w:tabs>
          <w:tab w:val="left" w:pos="0"/>
          <w:tab w:val="left" w:pos="720"/>
          <w:tab w:val="left" w:pos="1440"/>
          <w:tab w:val="left" w:pos="2160"/>
          <w:tab w:val="left" w:pos="2880"/>
          <w:tab w:val="left" w:pos="3600"/>
          <w:tab w:val="left" w:pos="4320"/>
          <w:tab w:val="left" w:pos="5040"/>
        </w:tabs>
        <w:rPr>
          <w:sz w:val="24"/>
          <w:szCs w:val="24"/>
        </w:rPr>
      </w:pPr>
      <w:r>
        <w:rPr>
          <w:sz w:val="24"/>
          <w:szCs w:val="24"/>
        </w:rPr>
        <w:tab/>
      </w:r>
      <w:r>
        <w:rPr>
          <w:b/>
          <w:bCs/>
          <w:sz w:val="24"/>
          <w:szCs w:val="24"/>
        </w:rPr>
        <w:t>b.</w:t>
      </w:r>
      <w:r>
        <w:rPr>
          <w:b/>
          <w:bCs/>
          <w:sz w:val="24"/>
          <w:szCs w:val="24"/>
        </w:rPr>
        <w:tab/>
        <w:t>Deadline to Amend Pleadings</w:t>
      </w:r>
    </w:p>
    <w:p w:rsidR="004241B2" w:rsidRDefault="004241B2" w:rsidP="004241B2">
      <w:pPr>
        <w:keepNext/>
        <w:keepLines/>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r>
        <w:rPr>
          <w:sz w:val="24"/>
          <w:szCs w:val="24"/>
        </w:rPr>
        <w:tab/>
      </w:r>
      <w:r>
        <w:rPr>
          <w:i/>
          <w:iCs/>
          <w:sz w:val="24"/>
          <w:szCs w:val="24"/>
        </w:rPr>
        <w:tab/>
        <w:t>[No later than 45 days after the Scheduling Conference.]</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r>
        <w:rPr>
          <w:b/>
          <w:bCs/>
          <w:sz w:val="24"/>
          <w:szCs w:val="24"/>
        </w:rPr>
        <w:tab/>
        <w:t>c.</w:t>
      </w:r>
      <w:r>
        <w:rPr>
          <w:sz w:val="24"/>
          <w:szCs w:val="24"/>
        </w:rPr>
        <w:tab/>
      </w:r>
      <w:r>
        <w:rPr>
          <w:b/>
          <w:bCs/>
          <w:sz w:val="24"/>
          <w:szCs w:val="24"/>
        </w:rPr>
        <w:t>Discovery Cut-off</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ind w:left="1440"/>
        <w:jc w:val="both"/>
        <w:rPr>
          <w:sz w:val="24"/>
          <w:szCs w:val="24"/>
        </w:rPr>
      </w:pPr>
      <w:r>
        <w:rPr>
          <w:i/>
          <w:iCs/>
          <w:sz w:val="24"/>
          <w:szCs w:val="24"/>
        </w:rPr>
        <w:t>[Not more than six months if on</w:t>
      </w:r>
      <w:r w:rsidR="00A747D2">
        <w:rPr>
          <w:i/>
          <w:iCs/>
          <w:sz w:val="24"/>
          <w:szCs w:val="24"/>
        </w:rPr>
        <w:t xml:space="preserve">e plaintiff and one defendant. </w:t>
      </w:r>
      <w:r>
        <w:rPr>
          <w:i/>
          <w:iCs/>
          <w:sz w:val="24"/>
          <w:szCs w:val="24"/>
        </w:rPr>
        <w:t xml:space="preserve">Not more than </w:t>
      </w:r>
      <w:r w:rsidR="00A747D2">
        <w:rPr>
          <w:i/>
          <w:iCs/>
          <w:sz w:val="24"/>
          <w:szCs w:val="24"/>
        </w:rPr>
        <w:t xml:space="preserve">12 months if multiple parties. </w:t>
      </w:r>
      <w:r>
        <w:rPr>
          <w:i/>
          <w:iCs/>
          <w:sz w:val="24"/>
          <w:szCs w:val="24"/>
        </w:rPr>
        <w:t>This period includes both fact and expert discovery. Any longer periods proposed by the parties must be fully justified to the court at the Scheduling Conference.]</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r>
        <w:rPr>
          <w:sz w:val="24"/>
          <w:szCs w:val="24"/>
        </w:rPr>
        <w:tab/>
      </w:r>
      <w:r>
        <w:rPr>
          <w:b/>
          <w:bCs/>
          <w:sz w:val="24"/>
          <w:szCs w:val="24"/>
        </w:rPr>
        <w:t>d.</w:t>
      </w:r>
      <w:r>
        <w:rPr>
          <w:sz w:val="24"/>
          <w:szCs w:val="24"/>
        </w:rPr>
        <w:tab/>
      </w:r>
      <w:r>
        <w:rPr>
          <w:b/>
          <w:bCs/>
          <w:sz w:val="24"/>
          <w:szCs w:val="24"/>
        </w:rPr>
        <w:t>Dispositive Motion Deadline</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ind w:left="1440"/>
        <w:rPr>
          <w:sz w:val="24"/>
          <w:szCs w:val="24"/>
        </w:rPr>
      </w:pPr>
      <w:r>
        <w:rPr>
          <w:i/>
          <w:iCs/>
          <w:sz w:val="24"/>
          <w:szCs w:val="24"/>
        </w:rPr>
        <w:t>[Not more than 30 days after discovery cut-off.]</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r>
        <w:rPr>
          <w:sz w:val="24"/>
          <w:szCs w:val="24"/>
        </w:rPr>
        <w:tab/>
      </w:r>
      <w:r>
        <w:rPr>
          <w:b/>
          <w:bCs/>
          <w:sz w:val="24"/>
          <w:szCs w:val="24"/>
        </w:rPr>
        <w:t>e.</w:t>
      </w:r>
      <w:r>
        <w:rPr>
          <w:b/>
          <w:bCs/>
          <w:sz w:val="24"/>
          <w:szCs w:val="24"/>
        </w:rPr>
        <w:tab/>
        <w:t>Expert Witness Disclosure</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ind w:left="2160" w:hanging="720"/>
        <w:jc w:val="both"/>
        <w:rPr>
          <w:sz w:val="24"/>
          <w:szCs w:val="24"/>
        </w:rPr>
      </w:pPr>
      <w:r>
        <w:rPr>
          <w:sz w:val="24"/>
          <w:szCs w:val="24"/>
        </w:rPr>
        <w:t>(1)</w:t>
      </w:r>
      <w:r>
        <w:rPr>
          <w:sz w:val="24"/>
          <w:szCs w:val="24"/>
        </w:rPr>
        <w:tab/>
        <w:t xml:space="preserve">Statement regarding anticipated fields of expert testimony, if any:  </w:t>
      </w:r>
    </w:p>
    <w:p w:rsidR="004241B2" w:rsidRDefault="004241B2" w:rsidP="004241B2">
      <w:pPr>
        <w:widowControl/>
        <w:tabs>
          <w:tab w:val="left" w:pos="0"/>
          <w:tab w:val="left" w:pos="720"/>
          <w:tab w:val="left" w:pos="1440"/>
          <w:tab w:val="left" w:pos="2160"/>
          <w:tab w:val="left" w:pos="2880"/>
          <w:tab w:val="left" w:pos="3600"/>
          <w:tab w:val="left" w:pos="4320"/>
          <w:tab w:val="left" w:pos="5040"/>
        </w:tabs>
        <w:jc w:val="both"/>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ind w:left="2160" w:hanging="720"/>
        <w:jc w:val="both"/>
        <w:rPr>
          <w:sz w:val="24"/>
          <w:szCs w:val="24"/>
        </w:rPr>
      </w:pPr>
      <w:r>
        <w:rPr>
          <w:sz w:val="24"/>
          <w:szCs w:val="24"/>
        </w:rPr>
        <w:t>(2)</w:t>
      </w:r>
      <w:r>
        <w:rPr>
          <w:sz w:val="24"/>
          <w:szCs w:val="24"/>
        </w:rPr>
        <w:tab/>
        <w:t>Statement regarding any limitations proposed on the use or number of expert witnesses:</w:t>
      </w:r>
    </w:p>
    <w:p w:rsidR="004241B2" w:rsidRDefault="004241B2" w:rsidP="004241B2">
      <w:pPr>
        <w:widowControl/>
        <w:tabs>
          <w:tab w:val="left" w:pos="0"/>
          <w:tab w:val="left" w:pos="720"/>
          <w:tab w:val="left" w:pos="1440"/>
          <w:tab w:val="left" w:pos="2160"/>
          <w:tab w:val="left" w:pos="2880"/>
          <w:tab w:val="left" w:pos="3600"/>
          <w:tab w:val="left" w:pos="4320"/>
          <w:tab w:val="left" w:pos="5040"/>
        </w:tabs>
        <w:jc w:val="both"/>
        <w:rPr>
          <w:sz w:val="24"/>
          <w:szCs w:val="24"/>
        </w:rPr>
      </w:pPr>
    </w:p>
    <w:p w:rsidR="004241B2" w:rsidRDefault="004241B2" w:rsidP="004241B2">
      <w:pPr>
        <w:keepNext/>
        <w:keepLines/>
        <w:widowControl/>
        <w:tabs>
          <w:tab w:val="left" w:pos="0"/>
          <w:tab w:val="left" w:pos="720"/>
          <w:tab w:val="left" w:pos="1440"/>
          <w:tab w:val="left" w:pos="2160"/>
          <w:tab w:val="left" w:pos="2880"/>
          <w:tab w:val="left" w:pos="3600"/>
          <w:tab w:val="left" w:pos="4320"/>
          <w:tab w:val="left" w:pos="5040"/>
        </w:tabs>
        <w:ind w:left="2160" w:hanging="720"/>
        <w:jc w:val="both"/>
        <w:rPr>
          <w:sz w:val="24"/>
          <w:szCs w:val="24"/>
        </w:rPr>
      </w:pPr>
      <w:r>
        <w:rPr>
          <w:sz w:val="24"/>
          <w:szCs w:val="24"/>
        </w:rPr>
        <w:t>(3)</w:t>
      </w:r>
      <w:r>
        <w:rPr>
          <w:sz w:val="24"/>
          <w:szCs w:val="24"/>
        </w:rPr>
        <w:tab/>
        <w:t>The parties shall designate all experts and provide opposing counsel and any pro se party with all information specified in Fed. R. Civ. P. 26(a)(2) on or before __________________, 20__.</w:t>
      </w:r>
    </w:p>
    <w:p w:rsidR="004241B2" w:rsidRDefault="004241B2" w:rsidP="004241B2">
      <w:pPr>
        <w:keepNext/>
        <w:widowControl/>
        <w:tabs>
          <w:tab w:val="left" w:pos="0"/>
          <w:tab w:val="left" w:pos="720"/>
          <w:tab w:val="left" w:pos="1440"/>
          <w:tab w:val="left" w:pos="2160"/>
          <w:tab w:val="left" w:pos="2880"/>
          <w:tab w:val="left" w:pos="3600"/>
          <w:tab w:val="left" w:pos="4320"/>
          <w:tab w:val="left" w:pos="5040"/>
        </w:tabs>
        <w:jc w:val="both"/>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ind w:left="2160"/>
        <w:jc w:val="both"/>
        <w:rPr>
          <w:sz w:val="24"/>
          <w:szCs w:val="24"/>
        </w:rPr>
      </w:pPr>
      <w:r>
        <w:rPr>
          <w:sz w:val="24"/>
          <w:szCs w:val="24"/>
        </w:rPr>
        <w:t>[</w:t>
      </w:r>
      <w:r>
        <w:rPr>
          <w:i/>
          <w:iCs/>
          <w:sz w:val="24"/>
          <w:szCs w:val="24"/>
        </w:rPr>
        <w:t>This deadline should ordinarily be no later than 90 days after the scheduling conference.]</w:t>
      </w:r>
    </w:p>
    <w:p w:rsidR="004241B2" w:rsidRDefault="004241B2" w:rsidP="004241B2">
      <w:pPr>
        <w:widowControl/>
        <w:tabs>
          <w:tab w:val="left" w:pos="0"/>
          <w:tab w:val="left" w:pos="720"/>
          <w:tab w:val="left" w:pos="1440"/>
          <w:tab w:val="left" w:pos="2160"/>
          <w:tab w:val="left" w:pos="2880"/>
          <w:tab w:val="left" w:pos="3600"/>
          <w:tab w:val="left" w:pos="4320"/>
          <w:tab w:val="left" w:pos="5040"/>
        </w:tabs>
        <w:jc w:val="both"/>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ind w:left="2160" w:hanging="720"/>
        <w:jc w:val="both"/>
        <w:rPr>
          <w:sz w:val="24"/>
          <w:szCs w:val="24"/>
        </w:rPr>
      </w:pPr>
      <w:r>
        <w:rPr>
          <w:sz w:val="24"/>
          <w:szCs w:val="24"/>
        </w:rPr>
        <w:t>(4)</w:t>
      </w:r>
      <w:r>
        <w:rPr>
          <w:sz w:val="24"/>
          <w:szCs w:val="24"/>
        </w:rPr>
        <w:tab/>
        <w:t>The parties shall designate all rebuttal experts and provide opposing counsel and any pro se party with all information specified in Fed. R. Civ. P. 26(a)(2) on or before ________________, 20__.</w:t>
      </w:r>
    </w:p>
    <w:p w:rsidR="004241B2" w:rsidRDefault="004241B2" w:rsidP="004241B2">
      <w:pPr>
        <w:widowControl/>
        <w:tabs>
          <w:tab w:val="left" w:pos="0"/>
          <w:tab w:val="left" w:pos="720"/>
          <w:tab w:val="left" w:pos="1440"/>
          <w:tab w:val="left" w:pos="2160"/>
          <w:tab w:val="left" w:pos="2880"/>
          <w:tab w:val="left" w:pos="3600"/>
          <w:tab w:val="left" w:pos="4320"/>
          <w:tab w:val="left" w:pos="5040"/>
        </w:tabs>
        <w:jc w:val="both"/>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s>
        <w:ind w:left="2160"/>
        <w:jc w:val="both"/>
        <w:rPr>
          <w:b/>
          <w:bCs/>
          <w:sz w:val="24"/>
          <w:szCs w:val="24"/>
        </w:rPr>
      </w:pPr>
      <w:r>
        <w:rPr>
          <w:i/>
          <w:iCs/>
          <w:sz w:val="24"/>
          <w:szCs w:val="24"/>
        </w:rPr>
        <w:t>[This deadline should ordinarily be no later than 30 days after receipt of the experts’ report</w:t>
      </w:r>
      <w:r w:rsidR="005D534A">
        <w:rPr>
          <w:i/>
          <w:iCs/>
          <w:sz w:val="24"/>
          <w:szCs w:val="24"/>
        </w:rPr>
        <w:t>s</w:t>
      </w:r>
      <w:r>
        <w:rPr>
          <w:i/>
          <w:iCs/>
          <w:sz w:val="24"/>
          <w:szCs w:val="24"/>
        </w:rPr>
        <w:t xml:space="preserve"> to which the rebuttal is addressed.]  </w:t>
      </w:r>
    </w:p>
    <w:p w:rsidR="004241B2" w:rsidRDefault="004241B2" w:rsidP="004241B2">
      <w:pPr>
        <w:widowControl/>
        <w:tabs>
          <w:tab w:val="left" w:pos="0"/>
          <w:tab w:val="left" w:pos="720"/>
          <w:tab w:val="left" w:pos="1440"/>
          <w:tab w:val="left" w:pos="2160"/>
          <w:tab w:val="left" w:pos="2880"/>
          <w:tab w:val="left" w:pos="3600"/>
          <w:tab w:val="left" w:pos="4320"/>
          <w:tab w:val="left" w:pos="5040"/>
        </w:tabs>
        <w:jc w:val="both"/>
        <w:rPr>
          <w:b/>
          <w:bCs/>
          <w:sz w:val="24"/>
          <w:szCs w:val="24"/>
        </w:rPr>
      </w:pPr>
    </w:p>
    <w:p w:rsidR="004241B2" w:rsidRPr="00A747D2" w:rsidRDefault="004241B2" w:rsidP="004241B2">
      <w:pPr>
        <w:widowControl/>
        <w:tabs>
          <w:tab w:val="left" w:pos="0"/>
          <w:tab w:val="left" w:pos="720"/>
          <w:tab w:val="left" w:pos="1440"/>
          <w:tab w:val="left" w:pos="2160"/>
          <w:tab w:val="left" w:pos="2880"/>
          <w:tab w:val="left" w:pos="3600"/>
          <w:tab w:val="left" w:pos="4320"/>
          <w:tab w:val="left" w:pos="5040"/>
        </w:tabs>
        <w:ind w:left="2160" w:hanging="2160"/>
        <w:jc w:val="both"/>
        <w:rPr>
          <w:b/>
          <w:bCs/>
          <w:i/>
          <w:sz w:val="24"/>
          <w:szCs w:val="24"/>
        </w:rPr>
      </w:pPr>
      <w:r>
        <w:rPr>
          <w:b/>
          <w:bCs/>
          <w:sz w:val="24"/>
          <w:szCs w:val="24"/>
        </w:rPr>
        <w:lastRenderedPageBreak/>
        <w:tab/>
      </w:r>
      <w:r>
        <w:rPr>
          <w:b/>
          <w:bCs/>
          <w:sz w:val="24"/>
          <w:szCs w:val="24"/>
        </w:rPr>
        <w:tab/>
      </w:r>
      <w:r w:rsidR="00A747D2">
        <w:rPr>
          <w:sz w:val="24"/>
          <w:szCs w:val="24"/>
        </w:rPr>
        <w:tab/>
      </w:r>
      <w:r w:rsidR="00A747D2" w:rsidRPr="00A747D2">
        <w:rPr>
          <w:i/>
          <w:sz w:val="24"/>
          <w:szCs w:val="24"/>
        </w:rPr>
        <w:t>[</w:t>
      </w:r>
      <w:r w:rsidRPr="00A747D2">
        <w:rPr>
          <w:i/>
          <w:sz w:val="24"/>
          <w:szCs w:val="24"/>
        </w:rPr>
        <w:t>All designations of experts shall include a statement describing the methodology to be</w:t>
      </w:r>
      <w:r w:rsidR="00A747D2">
        <w:rPr>
          <w:i/>
          <w:sz w:val="24"/>
          <w:szCs w:val="24"/>
        </w:rPr>
        <w:t xml:space="preserve"> used by the </w:t>
      </w:r>
      <w:proofErr w:type="gramStart"/>
      <w:r w:rsidR="00A747D2">
        <w:rPr>
          <w:i/>
          <w:sz w:val="24"/>
          <w:szCs w:val="24"/>
        </w:rPr>
        <w:t>particular expert</w:t>
      </w:r>
      <w:proofErr w:type="gramEnd"/>
      <w:r w:rsidR="00A747D2">
        <w:rPr>
          <w:i/>
          <w:sz w:val="24"/>
          <w:szCs w:val="24"/>
        </w:rPr>
        <w:t>.</w:t>
      </w:r>
      <w:r w:rsidRPr="00A747D2">
        <w:rPr>
          <w:i/>
          <w:sz w:val="24"/>
          <w:szCs w:val="24"/>
        </w:rPr>
        <w:t xml:space="preserve"> </w:t>
      </w:r>
      <w:r w:rsidRPr="00A747D2">
        <w:rPr>
          <w:i/>
          <w:iCs/>
          <w:sz w:val="24"/>
          <w:szCs w:val="24"/>
        </w:rPr>
        <w:t>Daubert/</w:t>
      </w:r>
      <w:proofErr w:type="spellStart"/>
      <w:r w:rsidRPr="00A747D2">
        <w:rPr>
          <w:i/>
          <w:iCs/>
          <w:sz w:val="24"/>
          <w:szCs w:val="24"/>
        </w:rPr>
        <w:t>Kumho</w:t>
      </w:r>
      <w:proofErr w:type="spellEnd"/>
      <w:r w:rsidRPr="00A747D2">
        <w:rPr>
          <w:i/>
          <w:iCs/>
          <w:sz w:val="24"/>
          <w:szCs w:val="24"/>
        </w:rPr>
        <w:t xml:space="preserve"> Tire</w:t>
      </w:r>
      <w:r w:rsidRPr="00A747D2">
        <w:rPr>
          <w:b/>
          <w:bCs/>
          <w:i/>
          <w:sz w:val="24"/>
          <w:szCs w:val="24"/>
        </w:rPr>
        <w:t xml:space="preserve"> </w:t>
      </w:r>
      <w:r w:rsidRPr="00A747D2">
        <w:rPr>
          <w:i/>
          <w:sz w:val="24"/>
          <w:szCs w:val="24"/>
        </w:rPr>
        <w:t>motions challenging any proposed methodology may be considered</w:t>
      </w:r>
      <w:r w:rsidR="00A747D2">
        <w:rPr>
          <w:i/>
          <w:sz w:val="24"/>
          <w:szCs w:val="24"/>
        </w:rPr>
        <w:t xml:space="preserve"> before the expert is deposed. </w:t>
      </w:r>
      <w:r w:rsidRPr="00A747D2">
        <w:rPr>
          <w:i/>
          <w:sz w:val="24"/>
          <w:szCs w:val="24"/>
        </w:rPr>
        <w:t>Such a motion does not preclude the fi</w:t>
      </w:r>
      <w:r w:rsidR="00A747D2">
        <w:rPr>
          <w:i/>
          <w:sz w:val="24"/>
          <w:szCs w:val="24"/>
        </w:rPr>
        <w:t>ling of any subsequent motions.</w:t>
      </w:r>
      <w:r w:rsidRPr="00A747D2">
        <w:rPr>
          <w:i/>
          <w:sz w:val="24"/>
          <w:szCs w:val="24"/>
        </w:rPr>
        <w:t xml:space="preserve"> The aim is to cut off faulty methodology before undertaking extensive discovery and may result in amended designation with either a new expert, a revised methodology or both.</w:t>
      </w:r>
      <w:r w:rsidR="00A747D2" w:rsidRPr="00A747D2">
        <w:rPr>
          <w:i/>
          <w:sz w:val="24"/>
          <w:szCs w:val="24"/>
        </w:rPr>
        <w:t>]</w:t>
      </w:r>
    </w:p>
    <w:p w:rsidR="004241B2" w:rsidRDefault="004241B2" w:rsidP="004241B2">
      <w:pPr>
        <w:widowControl/>
        <w:tabs>
          <w:tab w:val="left" w:pos="0"/>
          <w:tab w:val="left" w:pos="720"/>
          <w:tab w:val="left" w:pos="1440"/>
          <w:tab w:val="left" w:pos="2160"/>
          <w:tab w:val="left" w:pos="2880"/>
          <w:tab w:val="left" w:pos="3600"/>
          <w:tab w:val="left" w:pos="4320"/>
          <w:tab w:val="left" w:pos="5040"/>
        </w:tabs>
        <w:jc w:val="both"/>
        <w:rPr>
          <w:b/>
          <w:bCs/>
          <w:sz w:val="24"/>
          <w:szCs w:val="24"/>
        </w:rPr>
      </w:pPr>
    </w:p>
    <w:p w:rsidR="004241B2" w:rsidRDefault="000D1BD1" w:rsidP="004241B2">
      <w:pPr>
        <w:widowControl/>
        <w:tabs>
          <w:tab w:val="left" w:pos="0"/>
          <w:tab w:val="left" w:pos="720"/>
          <w:tab w:val="left" w:pos="1440"/>
          <w:tab w:val="left" w:pos="2160"/>
          <w:tab w:val="left" w:pos="2880"/>
          <w:tab w:val="left" w:pos="3600"/>
          <w:tab w:val="left" w:pos="4320"/>
          <w:tab w:val="left" w:pos="5040"/>
        </w:tabs>
        <w:ind w:left="2160" w:hanging="720"/>
        <w:jc w:val="both"/>
        <w:rPr>
          <w:b/>
          <w:bCs/>
          <w:sz w:val="24"/>
          <w:szCs w:val="24"/>
        </w:rPr>
      </w:pPr>
      <w:r>
        <w:rPr>
          <w:sz w:val="24"/>
          <w:szCs w:val="24"/>
        </w:rPr>
        <w:t>(5)</w:t>
      </w:r>
      <w:r>
        <w:rPr>
          <w:sz w:val="24"/>
          <w:szCs w:val="24"/>
        </w:rPr>
        <w:tab/>
      </w:r>
      <w:r w:rsidR="004241B2">
        <w:rPr>
          <w:sz w:val="24"/>
          <w:szCs w:val="24"/>
        </w:rPr>
        <w:t>Notwithstanding the provisions of Fed. R. Civ. P. 26(a)(2), no except</w:t>
      </w:r>
      <w:r>
        <w:rPr>
          <w:sz w:val="24"/>
          <w:szCs w:val="24"/>
        </w:rPr>
        <w:t>ion to the requirements of the R</w:t>
      </w:r>
      <w:r w:rsidR="004241B2">
        <w:rPr>
          <w:sz w:val="24"/>
          <w:szCs w:val="24"/>
        </w:rPr>
        <w:t>ule will be allowed by stipulation of the parties unless the stipulation is approved by the court.</w:t>
      </w:r>
    </w:p>
    <w:p w:rsidR="004241B2" w:rsidRDefault="004241B2" w:rsidP="004241B2">
      <w:pPr>
        <w:widowControl/>
        <w:tabs>
          <w:tab w:val="left" w:pos="0"/>
          <w:tab w:val="left" w:pos="720"/>
          <w:tab w:val="left" w:pos="1440"/>
          <w:tab w:val="left" w:pos="2160"/>
          <w:tab w:val="left" w:pos="2880"/>
          <w:tab w:val="left" w:pos="3600"/>
          <w:tab w:val="left" w:pos="4320"/>
          <w:tab w:val="left" w:pos="5040"/>
        </w:tabs>
        <w:rPr>
          <w:b/>
          <w:bCs/>
          <w:sz w:val="24"/>
          <w:szCs w:val="24"/>
        </w:rPr>
      </w:pPr>
    </w:p>
    <w:p w:rsidR="004241B2" w:rsidRDefault="004241B2" w:rsidP="004241B2">
      <w:pPr>
        <w:keepNext/>
        <w:keepLines/>
        <w:widowControl/>
        <w:tabs>
          <w:tab w:val="left" w:pos="0"/>
          <w:tab w:val="left" w:pos="720"/>
          <w:tab w:val="left" w:pos="1440"/>
          <w:tab w:val="left" w:pos="2160"/>
          <w:tab w:val="left" w:pos="2880"/>
          <w:tab w:val="left" w:pos="3600"/>
          <w:tab w:val="left" w:pos="4320"/>
          <w:tab w:val="left" w:pos="5040"/>
        </w:tabs>
        <w:ind w:left="1440" w:hanging="720"/>
        <w:rPr>
          <w:sz w:val="24"/>
          <w:szCs w:val="24"/>
        </w:rPr>
      </w:pPr>
      <w:r>
        <w:rPr>
          <w:b/>
          <w:bCs/>
          <w:sz w:val="24"/>
          <w:szCs w:val="24"/>
        </w:rPr>
        <w:t>f.</w:t>
      </w:r>
      <w:r>
        <w:rPr>
          <w:b/>
          <w:bCs/>
          <w:sz w:val="24"/>
          <w:szCs w:val="24"/>
        </w:rPr>
        <w:tab/>
        <w:t>Deposition Schedule</w:t>
      </w:r>
    </w:p>
    <w:p w:rsidR="004241B2" w:rsidRDefault="004241B2" w:rsidP="004241B2">
      <w:pPr>
        <w:keepNext/>
        <w:widowControl/>
        <w:tabs>
          <w:tab w:val="left" w:pos="0"/>
          <w:tab w:val="left" w:pos="720"/>
          <w:tab w:val="left" w:pos="1440"/>
          <w:tab w:val="left" w:pos="2160"/>
          <w:tab w:val="left" w:pos="2880"/>
          <w:tab w:val="left" w:pos="3600"/>
          <w:tab w:val="left" w:pos="4320"/>
          <w:tab w:val="left" w:pos="5040"/>
        </w:tabs>
        <w:rPr>
          <w:sz w:val="24"/>
          <w:szCs w:val="24"/>
        </w:rPr>
      </w:pPr>
    </w:p>
    <w:tbl>
      <w:tblPr>
        <w:tblW w:w="0" w:type="auto"/>
        <w:tblInd w:w="1540" w:type="dxa"/>
        <w:tblLayout w:type="fixed"/>
        <w:tblCellMar>
          <w:left w:w="100" w:type="dxa"/>
          <w:right w:w="100" w:type="dxa"/>
        </w:tblCellMar>
        <w:tblLook w:val="0000" w:firstRow="0" w:lastRow="0" w:firstColumn="0" w:lastColumn="0" w:noHBand="0" w:noVBand="0"/>
      </w:tblPr>
      <w:tblGrid>
        <w:gridCol w:w="2250"/>
        <w:gridCol w:w="2160"/>
        <w:gridCol w:w="1440"/>
        <w:gridCol w:w="2070"/>
      </w:tblGrid>
      <w:tr w:rsidR="004241B2" w:rsidTr="009E7F88">
        <w:trPr>
          <w:cantSplit/>
        </w:trPr>
        <w:tc>
          <w:tcPr>
            <w:tcW w:w="2250" w:type="dxa"/>
            <w:tcBorders>
              <w:top w:val="single" w:sz="6" w:space="0" w:color="000000"/>
              <w:left w:val="single" w:sz="6" w:space="0" w:color="000000"/>
              <w:bottom w:val="nil"/>
              <w:right w:val="nil"/>
            </w:tcBorders>
          </w:tcPr>
          <w:p w:rsidR="004241B2" w:rsidRDefault="004241B2" w:rsidP="009E7F88">
            <w:pPr>
              <w:keepNext/>
              <w:widowControl/>
              <w:tabs>
                <w:tab w:val="left" w:pos="0"/>
                <w:tab w:val="left" w:pos="720"/>
                <w:tab w:val="left" w:pos="1440"/>
                <w:tab w:val="left" w:pos="2160"/>
                <w:tab w:val="left" w:pos="2880"/>
                <w:tab w:val="left" w:pos="3600"/>
              </w:tabs>
              <w:spacing w:before="100" w:after="52"/>
              <w:rPr>
                <w:sz w:val="24"/>
                <w:szCs w:val="24"/>
              </w:rPr>
            </w:pPr>
            <w:r>
              <w:rPr>
                <w:sz w:val="24"/>
                <w:szCs w:val="24"/>
              </w:rPr>
              <w:t>Name of Deponent</w:t>
            </w:r>
          </w:p>
        </w:tc>
        <w:tc>
          <w:tcPr>
            <w:tcW w:w="2160" w:type="dxa"/>
            <w:tcBorders>
              <w:top w:val="single" w:sz="6" w:space="0" w:color="000000"/>
              <w:left w:val="single" w:sz="6" w:space="0" w:color="000000"/>
              <w:bottom w:val="nil"/>
              <w:right w:val="nil"/>
            </w:tcBorders>
          </w:tcPr>
          <w:p w:rsidR="004241B2" w:rsidRDefault="004241B2" w:rsidP="009E7F88">
            <w:pPr>
              <w:keepNext/>
              <w:widowControl/>
              <w:tabs>
                <w:tab w:val="left" w:pos="0"/>
                <w:tab w:val="left" w:pos="720"/>
                <w:tab w:val="left" w:pos="1440"/>
              </w:tabs>
              <w:spacing w:before="100" w:after="52"/>
              <w:rPr>
                <w:sz w:val="24"/>
                <w:szCs w:val="24"/>
              </w:rPr>
            </w:pPr>
            <w:r>
              <w:rPr>
                <w:sz w:val="24"/>
                <w:szCs w:val="24"/>
              </w:rPr>
              <w:t>Date of Deposition</w:t>
            </w:r>
          </w:p>
        </w:tc>
        <w:tc>
          <w:tcPr>
            <w:tcW w:w="1440" w:type="dxa"/>
            <w:tcBorders>
              <w:top w:val="single" w:sz="6" w:space="0" w:color="000000"/>
              <w:left w:val="single" w:sz="6" w:space="0" w:color="000000"/>
              <w:bottom w:val="nil"/>
              <w:right w:val="nil"/>
            </w:tcBorders>
          </w:tcPr>
          <w:p w:rsidR="004241B2" w:rsidRDefault="004241B2" w:rsidP="009E7F88">
            <w:pPr>
              <w:keepNext/>
              <w:widowControl/>
              <w:tabs>
                <w:tab w:val="left" w:pos="0"/>
                <w:tab w:val="left" w:pos="720"/>
              </w:tabs>
              <w:spacing w:before="100" w:after="52"/>
              <w:rPr>
                <w:sz w:val="24"/>
                <w:szCs w:val="24"/>
              </w:rPr>
            </w:pPr>
            <w:r>
              <w:rPr>
                <w:sz w:val="24"/>
                <w:szCs w:val="24"/>
              </w:rPr>
              <w:t>Time of Deposition</w:t>
            </w:r>
          </w:p>
        </w:tc>
        <w:tc>
          <w:tcPr>
            <w:tcW w:w="2070" w:type="dxa"/>
            <w:tcBorders>
              <w:top w:val="single" w:sz="6" w:space="0" w:color="000000"/>
              <w:left w:val="single" w:sz="6" w:space="0" w:color="000000"/>
              <w:bottom w:val="nil"/>
              <w:right w:val="single" w:sz="6" w:space="0" w:color="000000"/>
            </w:tcBorders>
          </w:tcPr>
          <w:p w:rsidR="004241B2" w:rsidRDefault="004241B2" w:rsidP="009E7F88">
            <w:pPr>
              <w:keepNext/>
              <w:widowControl/>
              <w:tabs>
                <w:tab w:val="left" w:pos="0"/>
                <w:tab w:val="left" w:pos="720"/>
                <w:tab w:val="left" w:pos="1440"/>
              </w:tabs>
              <w:spacing w:before="100" w:after="52"/>
              <w:rPr>
                <w:sz w:val="24"/>
                <w:szCs w:val="24"/>
              </w:rPr>
            </w:pPr>
            <w:r>
              <w:rPr>
                <w:sz w:val="24"/>
                <w:szCs w:val="24"/>
              </w:rPr>
              <w:t>Expected Length of Deposition</w:t>
            </w:r>
          </w:p>
        </w:tc>
      </w:tr>
      <w:tr w:rsidR="004241B2" w:rsidTr="009E7F88">
        <w:trPr>
          <w:cantSplit/>
        </w:trPr>
        <w:tc>
          <w:tcPr>
            <w:tcW w:w="2250" w:type="dxa"/>
            <w:tcBorders>
              <w:top w:val="single" w:sz="6" w:space="0" w:color="000000"/>
              <w:left w:val="single" w:sz="6" w:space="0" w:color="000000"/>
              <w:bottom w:val="nil"/>
              <w:right w:val="nil"/>
            </w:tcBorders>
          </w:tcPr>
          <w:p w:rsidR="004241B2" w:rsidRDefault="004241B2" w:rsidP="009E7F88">
            <w:pPr>
              <w:keepNext/>
              <w:widowControl/>
              <w:tabs>
                <w:tab w:val="left" w:pos="0"/>
                <w:tab w:val="left" w:pos="720"/>
                <w:tab w:val="left" w:pos="1440"/>
                <w:tab w:val="left" w:pos="2160"/>
                <w:tab w:val="left" w:pos="2880"/>
                <w:tab w:val="left" w:pos="3600"/>
              </w:tabs>
              <w:spacing w:before="100" w:after="52"/>
              <w:rPr>
                <w:sz w:val="24"/>
                <w:szCs w:val="24"/>
              </w:rPr>
            </w:pPr>
          </w:p>
        </w:tc>
        <w:tc>
          <w:tcPr>
            <w:tcW w:w="2160" w:type="dxa"/>
            <w:tcBorders>
              <w:top w:val="single" w:sz="6" w:space="0" w:color="000000"/>
              <w:left w:val="single" w:sz="6" w:space="0" w:color="000000"/>
              <w:bottom w:val="nil"/>
              <w:right w:val="nil"/>
            </w:tcBorders>
          </w:tcPr>
          <w:p w:rsidR="004241B2" w:rsidRDefault="004241B2" w:rsidP="009E7F88">
            <w:pPr>
              <w:keepNext/>
              <w:widowControl/>
              <w:tabs>
                <w:tab w:val="left" w:pos="0"/>
                <w:tab w:val="left" w:pos="720"/>
                <w:tab w:val="left" w:pos="1440"/>
              </w:tabs>
              <w:spacing w:before="100" w:after="52"/>
              <w:rPr>
                <w:sz w:val="24"/>
                <w:szCs w:val="24"/>
              </w:rPr>
            </w:pPr>
          </w:p>
        </w:tc>
        <w:tc>
          <w:tcPr>
            <w:tcW w:w="1440" w:type="dxa"/>
            <w:tcBorders>
              <w:top w:val="single" w:sz="6" w:space="0" w:color="000000"/>
              <w:left w:val="single" w:sz="6" w:space="0" w:color="000000"/>
              <w:bottom w:val="nil"/>
              <w:right w:val="nil"/>
            </w:tcBorders>
          </w:tcPr>
          <w:p w:rsidR="004241B2" w:rsidRDefault="004241B2" w:rsidP="009E7F88">
            <w:pPr>
              <w:keepNext/>
              <w:widowControl/>
              <w:tabs>
                <w:tab w:val="left" w:pos="0"/>
                <w:tab w:val="left" w:pos="720"/>
              </w:tabs>
              <w:spacing w:before="100" w:after="52"/>
              <w:rPr>
                <w:sz w:val="24"/>
                <w:szCs w:val="24"/>
              </w:rPr>
            </w:pPr>
          </w:p>
        </w:tc>
        <w:tc>
          <w:tcPr>
            <w:tcW w:w="2070" w:type="dxa"/>
            <w:tcBorders>
              <w:top w:val="single" w:sz="6" w:space="0" w:color="000000"/>
              <w:left w:val="single" w:sz="6" w:space="0" w:color="000000"/>
              <w:bottom w:val="nil"/>
              <w:right w:val="single" w:sz="6" w:space="0" w:color="000000"/>
            </w:tcBorders>
          </w:tcPr>
          <w:p w:rsidR="004241B2" w:rsidRDefault="004241B2" w:rsidP="009E7F88">
            <w:pPr>
              <w:keepNext/>
              <w:widowControl/>
              <w:tabs>
                <w:tab w:val="left" w:pos="0"/>
                <w:tab w:val="left" w:pos="720"/>
                <w:tab w:val="left" w:pos="1440"/>
              </w:tabs>
              <w:spacing w:before="100" w:after="52"/>
              <w:rPr>
                <w:sz w:val="24"/>
                <w:szCs w:val="24"/>
              </w:rPr>
            </w:pPr>
          </w:p>
        </w:tc>
      </w:tr>
      <w:tr w:rsidR="004241B2" w:rsidTr="009E7F88">
        <w:trPr>
          <w:cantSplit/>
        </w:trPr>
        <w:tc>
          <w:tcPr>
            <w:tcW w:w="2250" w:type="dxa"/>
            <w:tcBorders>
              <w:top w:val="single" w:sz="6" w:space="0" w:color="000000"/>
              <w:left w:val="single" w:sz="6" w:space="0" w:color="000000"/>
              <w:bottom w:val="nil"/>
              <w:right w:val="nil"/>
            </w:tcBorders>
          </w:tcPr>
          <w:p w:rsidR="004241B2" w:rsidRDefault="004241B2" w:rsidP="009E7F88">
            <w:pPr>
              <w:keepNext/>
              <w:widowControl/>
              <w:tabs>
                <w:tab w:val="left" w:pos="0"/>
                <w:tab w:val="left" w:pos="720"/>
                <w:tab w:val="left" w:pos="1440"/>
                <w:tab w:val="left" w:pos="2160"/>
                <w:tab w:val="left" w:pos="2880"/>
                <w:tab w:val="left" w:pos="3600"/>
              </w:tabs>
              <w:spacing w:before="100" w:after="52"/>
              <w:rPr>
                <w:sz w:val="24"/>
                <w:szCs w:val="24"/>
              </w:rPr>
            </w:pPr>
          </w:p>
        </w:tc>
        <w:tc>
          <w:tcPr>
            <w:tcW w:w="2160" w:type="dxa"/>
            <w:tcBorders>
              <w:top w:val="single" w:sz="6" w:space="0" w:color="000000"/>
              <w:left w:val="single" w:sz="6" w:space="0" w:color="000000"/>
              <w:bottom w:val="nil"/>
              <w:right w:val="nil"/>
            </w:tcBorders>
          </w:tcPr>
          <w:p w:rsidR="004241B2" w:rsidRDefault="004241B2" w:rsidP="009E7F88">
            <w:pPr>
              <w:keepNext/>
              <w:widowControl/>
              <w:tabs>
                <w:tab w:val="left" w:pos="0"/>
                <w:tab w:val="left" w:pos="720"/>
                <w:tab w:val="left" w:pos="1440"/>
              </w:tabs>
              <w:spacing w:before="100" w:after="52"/>
              <w:rPr>
                <w:sz w:val="24"/>
                <w:szCs w:val="24"/>
              </w:rPr>
            </w:pPr>
          </w:p>
        </w:tc>
        <w:tc>
          <w:tcPr>
            <w:tcW w:w="1440" w:type="dxa"/>
            <w:tcBorders>
              <w:top w:val="single" w:sz="6" w:space="0" w:color="000000"/>
              <w:left w:val="single" w:sz="6" w:space="0" w:color="000000"/>
              <w:bottom w:val="nil"/>
              <w:right w:val="nil"/>
            </w:tcBorders>
          </w:tcPr>
          <w:p w:rsidR="004241B2" w:rsidRDefault="004241B2" w:rsidP="009E7F88">
            <w:pPr>
              <w:keepNext/>
              <w:widowControl/>
              <w:tabs>
                <w:tab w:val="left" w:pos="0"/>
                <w:tab w:val="left" w:pos="720"/>
              </w:tabs>
              <w:spacing w:before="100" w:after="52"/>
              <w:rPr>
                <w:sz w:val="24"/>
                <w:szCs w:val="24"/>
              </w:rPr>
            </w:pPr>
          </w:p>
        </w:tc>
        <w:tc>
          <w:tcPr>
            <w:tcW w:w="2070" w:type="dxa"/>
            <w:tcBorders>
              <w:top w:val="single" w:sz="6" w:space="0" w:color="000000"/>
              <w:left w:val="single" w:sz="6" w:space="0" w:color="000000"/>
              <w:bottom w:val="nil"/>
              <w:right w:val="single" w:sz="6" w:space="0" w:color="000000"/>
            </w:tcBorders>
          </w:tcPr>
          <w:p w:rsidR="004241B2" w:rsidRDefault="004241B2" w:rsidP="009E7F88">
            <w:pPr>
              <w:keepNext/>
              <w:widowControl/>
              <w:tabs>
                <w:tab w:val="left" w:pos="0"/>
                <w:tab w:val="left" w:pos="720"/>
                <w:tab w:val="left" w:pos="1440"/>
              </w:tabs>
              <w:spacing w:before="100" w:after="52"/>
              <w:rPr>
                <w:sz w:val="24"/>
                <w:szCs w:val="24"/>
              </w:rPr>
            </w:pPr>
          </w:p>
        </w:tc>
      </w:tr>
      <w:tr w:rsidR="004241B2" w:rsidTr="009E7F88">
        <w:trPr>
          <w:cantSplit/>
        </w:trPr>
        <w:tc>
          <w:tcPr>
            <w:tcW w:w="2250" w:type="dxa"/>
            <w:tcBorders>
              <w:top w:val="single" w:sz="6" w:space="0" w:color="000000"/>
              <w:left w:val="single" w:sz="6" w:space="0" w:color="000000"/>
              <w:bottom w:val="nil"/>
              <w:right w:val="nil"/>
            </w:tcBorders>
          </w:tcPr>
          <w:p w:rsidR="004241B2" w:rsidRDefault="004241B2" w:rsidP="009E7F88">
            <w:pPr>
              <w:keepNext/>
              <w:widowControl/>
              <w:tabs>
                <w:tab w:val="left" w:pos="0"/>
                <w:tab w:val="left" w:pos="720"/>
                <w:tab w:val="left" w:pos="1440"/>
                <w:tab w:val="left" w:pos="2160"/>
                <w:tab w:val="left" w:pos="2880"/>
                <w:tab w:val="left" w:pos="3600"/>
              </w:tabs>
              <w:spacing w:before="100" w:after="52"/>
              <w:rPr>
                <w:sz w:val="24"/>
                <w:szCs w:val="24"/>
              </w:rPr>
            </w:pPr>
          </w:p>
        </w:tc>
        <w:tc>
          <w:tcPr>
            <w:tcW w:w="2160" w:type="dxa"/>
            <w:tcBorders>
              <w:top w:val="single" w:sz="6" w:space="0" w:color="000000"/>
              <w:left w:val="single" w:sz="6" w:space="0" w:color="000000"/>
              <w:bottom w:val="nil"/>
              <w:right w:val="nil"/>
            </w:tcBorders>
          </w:tcPr>
          <w:p w:rsidR="004241B2" w:rsidRDefault="004241B2" w:rsidP="009E7F88">
            <w:pPr>
              <w:keepNext/>
              <w:widowControl/>
              <w:tabs>
                <w:tab w:val="left" w:pos="0"/>
                <w:tab w:val="left" w:pos="720"/>
                <w:tab w:val="left" w:pos="1440"/>
              </w:tabs>
              <w:spacing w:before="100" w:after="52"/>
              <w:rPr>
                <w:sz w:val="24"/>
                <w:szCs w:val="24"/>
              </w:rPr>
            </w:pPr>
          </w:p>
        </w:tc>
        <w:tc>
          <w:tcPr>
            <w:tcW w:w="1440" w:type="dxa"/>
            <w:tcBorders>
              <w:top w:val="single" w:sz="6" w:space="0" w:color="000000"/>
              <w:left w:val="single" w:sz="6" w:space="0" w:color="000000"/>
              <w:bottom w:val="nil"/>
              <w:right w:val="nil"/>
            </w:tcBorders>
          </w:tcPr>
          <w:p w:rsidR="004241B2" w:rsidRDefault="004241B2" w:rsidP="009E7F88">
            <w:pPr>
              <w:keepNext/>
              <w:widowControl/>
              <w:tabs>
                <w:tab w:val="left" w:pos="0"/>
                <w:tab w:val="left" w:pos="720"/>
              </w:tabs>
              <w:spacing w:before="100" w:after="52"/>
              <w:rPr>
                <w:sz w:val="24"/>
                <w:szCs w:val="24"/>
              </w:rPr>
            </w:pPr>
          </w:p>
        </w:tc>
        <w:tc>
          <w:tcPr>
            <w:tcW w:w="2070" w:type="dxa"/>
            <w:tcBorders>
              <w:top w:val="single" w:sz="6" w:space="0" w:color="000000"/>
              <w:left w:val="single" w:sz="6" w:space="0" w:color="000000"/>
              <w:bottom w:val="nil"/>
              <w:right w:val="single" w:sz="6" w:space="0" w:color="000000"/>
            </w:tcBorders>
          </w:tcPr>
          <w:p w:rsidR="004241B2" w:rsidRDefault="004241B2" w:rsidP="009E7F88">
            <w:pPr>
              <w:keepNext/>
              <w:widowControl/>
              <w:tabs>
                <w:tab w:val="left" w:pos="0"/>
                <w:tab w:val="left" w:pos="720"/>
                <w:tab w:val="left" w:pos="1440"/>
              </w:tabs>
              <w:spacing w:before="100" w:after="52"/>
              <w:rPr>
                <w:sz w:val="24"/>
                <w:szCs w:val="24"/>
              </w:rPr>
            </w:pPr>
          </w:p>
        </w:tc>
      </w:tr>
      <w:tr w:rsidR="004241B2" w:rsidTr="009E7F88">
        <w:trPr>
          <w:cantSplit/>
        </w:trPr>
        <w:tc>
          <w:tcPr>
            <w:tcW w:w="2250" w:type="dxa"/>
            <w:tcBorders>
              <w:top w:val="single" w:sz="6" w:space="0" w:color="000000"/>
              <w:left w:val="single" w:sz="6" w:space="0" w:color="000000"/>
              <w:bottom w:val="single" w:sz="6" w:space="0" w:color="000000"/>
              <w:right w:val="nil"/>
            </w:tcBorders>
          </w:tcPr>
          <w:p w:rsidR="004241B2" w:rsidRDefault="004241B2" w:rsidP="009E7F88">
            <w:pPr>
              <w:keepNext/>
              <w:widowControl/>
              <w:tabs>
                <w:tab w:val="left" w:pos="0"/>
                <w:tab w:val="left" w:pos="720"/>
                <w:tab w:val="left" w:pos="1440"/>
                <w:tab w:val="left" w:pos="2160"/>
                <w:tab w:val="left" w:pos="2880"/>
                <w:tab w:val="left" w:pos="3600"/>
              </w:tabs>
              <w:spacing w:before="100" w:after="52"/>
              <w:rPr>
                <w:sz w:val="24"/>
                <w:szCs w:val="24"/>
              </w:rPr>
            </w:pPr>
          </w:p>
        </w:tc>
        <w:tc>
          <w:tcPr>
            <w:tcW w:w="2160" w:type="dxa"/>
            <w:tcBorders>
              <w:top w:val="single" w:sz="6" w:space="0" w:color="000000"/>
              <w:left w:val="single" w:sz="6" w:space="0" w:color="000000"/>
              <w:bottom w:val="single" w:sz="6" w:space="0" w:color="000000"/>
              <w:right w:val="nil"/>
            </w:tcBorders>
          </w:tcPr>
          <w:p w:rsidR="004241B2" w:rsidRDefault="004241B2" w:rsidP="009E7F88">
            <w:pPr>
              <w:keepNext/>
              <w:widowControl/>
              <w:tabs>
                <w:tab w:val="left" w:pos="0"/>
                <w:tab w:val="left" w:pos="720"/>
                <w:tab w:val="left" w:pos="1440"/>
              </w:tabs>
              <w:spacing w:before="100" w:after="52"/>
              <w:rPr>
                <w:sz w:val="24"/>
                <w:szCs w:val="24"/>
              </w:rPr>
            </w:pPr>
          </w:p>
        </w:tc>
        <w:tc>
          <w:tcPr>
            <w:tcW w:w="1440" w:type="dxa"/>
            <w:tcBorders>
              <w:top w:val="single" w:sz="6" w:space="0" w:color="000000"/>
              <w:left w:val="single" w:sz="6" w:space="0" w:color="000000"/>
              <w:bottom w:val="single" w:sz="6" w:space="0" w:color="000000"/>
              <w:right w:val="nil"/>
            </w:tcBorders>
          </w:tcPr>
          <w:p w:rsidR="004241B2" w:rsidRDefault="004241B2" w:rsidP="009E7F88">
            <w:pPr>
              <w:keepNext/>
              <w:widowControl/>
              <w:tabs>
                <w:tab w:val="left" w:pos="0"/>
                <w:tab w:val="left" w:pos="720"/>
              </w:tabs>
              <w:spacing w:before="100" w:after="52"/>
              <w:rPr>
                <w:sz w:val="24"/>
                <w:szCs w:val="24"/>
              </w:rPr>
            </w:pPr>
          </w:p>
        </w:tc>
        <w:tc>
          <w:tcPr>
            <w:tcW w:w="2070" w:type="dxa"/>
            <w:tcBorders>
              <w:top w:val="single" w:sz="6" w:space="0" w:color="000000"/>
              <w:left w:val="single" w:sz="6" w:space="0" w:color="000000"/>
              <w:bottom w:val="single" w:sz="6" w:space="0" w:color="000000"/>
              <w:right w:val="single" w:sz="6" w:space="0" w:color="000000"/>
            </w:tcBorders>
          </w:tcPr>
          <w:p w:rsidR="004241B2" w:rsidRDefault="004241B2" w:rsidP="009E7F88">
            <w:pPr>
              <w:keepNext/>
              <w:widowControl/>
              <w:tabs>
                <w:tab w:val="left" w:pos="0"/>
                <w:tab w:val="left" w:pos="720"/>
                <w:tab w:val="left" w:pos="1440"/>
              </w:tabs>
              <w:spacing w:before="100" w:after="52"/>
              <w:rPr>
                <w:sz w:val="24"/>
                <w:szCs w:val="24"/>
              </w:rPr>
            </w:pPr>
          </w:p>
        </w:tc>
      </w:tr>
    </w:tbl>
    <w:p w:rsidR="004241B2" w:rsidRDefault="004241B2" w:rsidP="004241B2">
      <w:pPr>
        <w:keepNext/>
        <w:widowControl/>
        <w:tabs>
          <w:tab w:val="left" w:pos="0"/>
          <w:tab w:val="left" w:pos="720"/>
          <w:tab w:val="left" w:pos="1440"/>
          <w:tab w:val="left" w:pos="2160"/>
          <w:tab w:val="left" w:pos="2880"/>
          <w:tab w:val="left" w:pos="3600"/>
          <w:tab w:val="left" w:pos="4320"/>
          <w:tab w:val="left" w:pos="5040"/>
        </w:tabs>
        <w:rPr>
          <w:sz w:val="24"/>
          <w:szCs w:val="24"/>
        </w:rPr>
      </w:pPr>
      <w:r>
        <w:rPr>
          <w:sz w:val="24"/>
          <w:szCs w:val="24"/>
        </w:rPr>
        <w:tab/>
      </w:r>
      <w:r>
        <w:rPr>
          <w:sz w:val="24"/>
          <w:szCs w:val="24"/>
        </w:rPr>
        <w:tab/>
      </w:r>
    </w:p>
    <w:p w:rsidR="004241B2" w:rsidRDefault="004241B2" w:rsidP="004241B2">
      <w:pPr>
        <w:keepNext/>
        <w:widowControl/>
        <w:tabs>
          <w:tab w:val="left" w:pos="0"/>
          <w:tab w:val="left" w:pos="720"/>
          <w:tab w:val="left" w:pos="1440"/>
          <w:tab w:val="left" w:pos="2160"/>
          <w:tab w:val="left" w:pos="2880"/>
          <w:tab w:val="left" w:pos="3600"/>
          <w:tab w:val="left" w:pos="4320"/>
          <w:tab w:val="left" w:pos="5040"/>
        </w:tabs>
        <w:rPr>
          <w:sz w:val="24"/>
          <w:szCs w:val="24"/>
        </w:rPr>
        <w:sectPr w:rsidR="004241B2" w:rsidSect="00A55241">
          <w:footerReference w:type="default" r:id="rId7"/>
          <w:type w:val="continuous"/>
          <w:pgSz w:w="12240" w:h="15840" w:code="1"/>
          <w:pgMar w:top="1440" w:right="1440" w:bottom="1440" w:left="1440" w:header="720" w:footer="720" w:gutter="0"/>
          <w:pgNumType w:start="1"/>
          <w:cols w:space="720"/>
          <w:noEndnote/>
        </w:sectPr>
      </w:pPr>
    </w:p>
    <w:p w:rsidR="004241B2"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ind w:left="1440"/>
        <w:jc w:val="both"/>
        <w:rPr>
          <w:sz w:val="24"/>
          <w:szCs w:val="24"/>
        </w:rPr>
      </w:pPr>
      <w:r>
        <w:rPr>
          <w:i/>
          <w:iCs/>
          <w:sz w:val="24"/>
          <w:szCs w:val="24"/>
        </w:rPr>
        <w:t>[List the names of persons to be deposed and a schedule of any depositions to be taken, including</w:t>
      </w:r>
      <w:proofErr w:type="gramStart"/>
      <w:r>
        <w:rPr>
          <w:i/>
          <w:iCs/>
          <w:sz w:val="24"/>
          <w:szCs w:val="24"/>
        </w:rPr>
        <w:t>:  (</w:t>
      </w:r>
      <w:proofErr w:type="spellStart"/>
      <w:proofErr w:type="gramEnd"/>
      <w:r>
        <w:rPr>
          <w:i/>
          <w:iCs/>
          <w:sz w:val="24"/>
          <w:szCs w:val="24"/>
        </w:rPr>
        <w:t>i</w:t>
      </w:r>
      <w:proofErr w:type="spellEnd"/>
      <w:r>
        <w:rPr>
          <w:i/>
          <w:iCs/>
          <w:sz w:val="24"/>
          <w:szCs w:val="24"/>
        </w:rPr>
        <w:t xml:space="preserve">) a good faith estimate of the time needed for the deposition and (ii) time(s), date(s), and location(s) for the deposition to which the persons signing the Stipulated Scheduling and Discovery Order have agreed.  Counsel </w:t>
      </w:r>
      <w:r w:rsidRPr="000D1BD1">
        <w:rPr>
          <w:b/>
          <w:bCs/>
          <w:i/>
          <w:iCs/>
          <w:sz w:val="24"/>
          <w:szCs w:val="24"/>
        </w:rPr>
        <w:t>must confer in advance of the Scheduling Conference</w:t>
      </w:r>
      <w:r>
        <w:rPr>
          <w:i/>
          <w:iCs/>
          <w:sz w:val="24"/>
          <w:szCs w:val="24"/>
        </w:rPr>
        <w:t>, and unless otherwise ordered and for good cause stated (</w:t>
      </w:r>
      <w:r>
        <w:rPr>
          <w:sz w:val="24"/>
          <w:szCs w:val="24"/>
        </w:rPr>
        <w:t>e</w:t>
      </w:r>
      <w:r>
        <w:rPr>
          <w:i/>
          <w:iCs/>
          <w:sz w:val="24"/>
          <w:szCs w:val="24"/>
        </w:rPr>
        <w:t>.g., counsel does not know the names of any deponent until receipt of answers to interrogatories), identify by name, title or occupation the persons counsel wishes to depose.]</w:t>
      </w:r>
    </w:p>
    <w:p w:rsidR="004241B2"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r>
        <w:rPr>
          <w:b/>
          <w:bCs/>
          <w:sz w:val="24"/>
          <w:szCs w:val="24"/>
        </w:rPr>
        <w:tab/>
        <w:t>g.</w:t>
      </w:r>
      <w:r>
        <w:rPr>
          <w:sz w:val="24"/>
          <w:szCs w:val="24"/>
        </w:rPr>
        <w:tab/>
      </w:r>
      <w:r>
        <w:rPr>
          <w:b/>
          <w:bCs/>
          <w:sz w:val="24"/>
          <w:szCs w:val="24"/>
        </w:rPr>
        <w:t>Interrogatory Schedule</w:t>
      </w:r>
    </w:p>
    <w:p w:rsidR="004241B2"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ind w:left="1440"/>
        <w:rPr>
          <w:sz w:val="24"/>
          <w:szCs w:val="24"/>
        </w:rPr>
      </w:pPr>
      <w:r>
        <w:rPr>
          <w:i/>
          <w:iCs/>
          <w:sz w:val="24"/>
          <w:szCs w:val="24"/>
        </w:rPr>
        <w:t>[Set a schedule for the submission</w:t>
      </w:r>
      <w:r w:rsidR="000D1BD1">
        <w:rPr>
          <w:i/>
          <w:iCs/>
          <w:sz w:val="24"/>
          <w:szCs w:val="24"/>
        </w:rPr>
        <w:t xml:space="preserve"> of and response to any written </w:t>
      </w:r>
      <w:r>
        <w:rPr>
          <w:i/>
          <w:iCs/>
          <w:sz w:val="24"/>
          <w:szCs w:val="24"/>
        </w:rPr>
        <w:t>interrogatories.]</w:t>
      </w:r>
    </w:p>
    <w:p w:rsidR="004241B2"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r>
        <w:rPr>
          <w:sz w:val="24"/>
          <w:szCs w:val="24"/>
        </w:rPr>
        <w:tab/>
      </w:r>
      <w:r>
        <w:rPr>
          <w:b/>
          <w:bCs/>
          <w:sz w:val="24"/>
          <w:szCs w:val="24"/>
        </w:rPr>
        <w:t>h.</w:t>
      </w:r>
      <w:r>
        <w:rPr>
          <w:sz w:val="24"/>
          <w:szCs w:val="24"/>
        </w:rPr>
        <w:tab/>
      </w:r>
      <w:r>
        <w:rPr>
          <w:b/>
          <w:bCs/>
          <w:sz w:val="24"/>
          <w:szCs w:val="24"/>
        </w:rPr>
        <w:t>Schedule for Request for Production of Documents</w:t>
      </w:r>
    </w:p>
    <w:p w:rsidR="004241B2"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ind w:left="1440" w:hanging="1440"/>
        <w:rPr>
          <w:sz w:val="24"/>
          <w:szCs w:val="24"/>
        </w:rPr>
      </w:pPr>
      <w:r>
        <w:rPr>
          <w:sz w:val="24"/>
          <w:szCs w:val="24"/>
        </w:rPr>
        <w:tab/>
      </w:r>
      <w:r>
        <w:rPr>
          <w:sz w:val="24"/>
          <w:szCs w:val="24"/>
        </w:rPr>
        <w:tab/>
      </w:r>
      <w:r>
        <w:rPr>
          <w:i/>
          <w:iCs/>
          <w:sz w:val="24"/>
          <w:szCs w:val="24"/>
        </w:rPr>
        <w:t>[Set a schedule for the submission of and response to any requests for documents.]</w:t>
      </w:r>
    </w:p>
    <w:p w:rsidR="004241B2"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4241B2" w:rsidRDefault="004241B2" w:rsidP="004241B2">
      <w:pPr>
        <w:keepNext/>
        <w:keepLines/>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r>
        <w:rPr>
          <w:sz w:val="24"/>
          <w:szCs w:val="24"/>
        </w:rPr>
        <w:lastRenderedPageBreak/>
        <w:tab/>
      </w:r>
      <w:proofErr w:type="spellStart"/>
      <w:r>
        <w:rPr>
          <w:b/>
          <w:bCs/>
          <w:sz w:val="24"/>
          <w:szCs w:val="24"/>
        </w:rPr>
        <w:t>i</w:t>
      </w:r>
      <w:proofErr w:type="spellEnd"/>
      <w:r>
        <w:rPr>
          <w:b/>
          <w:bCs/>
          <w:sz w:val="24"/>
          <w:szCs w:val="24"/>
        </w:rPr>
        <w:t>.</w:t>
      </w:r>
      <w:r>
        <w:rPr>
          <w:b/>
          <w:bCs/>
          <w:sz w:val="24"/>
          <w:szCs w:val="24"/>
        </w:rPr>
        <w:tab/>
        <w:t>Discovery Limitations</w:t>
      </w:r>
    </w:p>
    <w:p w:rsidR="004241B2" w:rsidRDefault="004241B2" w:rsidP="004241B2">
      <w:pPr>
        <w:keepNext/>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4241B2" w:rsidRDefault="000D1BD1" w:rsidP="000D1BD1">
      <w:pPr>
        <w:widowControl/>
        <w:numPr>
          <w:ilvl w:val="0"/>
          <w:numId w:val="2"/>
        </w:numPr>
        <w:tabs>
          <w:tab w:val="left" w:pos="0"/>
          <w:tab w:val="left" w:pos="720"/>
          <w:tab w:val="left" w:pos="1440"/>
          <w:tab w:val="left" w:pos="2160"/>
          <w:tab w:val="left" w:pos="2880"/>
          <w:tab w:val="left" w:pos="3600"/>
          <w:tab w:val="left" w:pos="4320"/>
          <w:tab w:val="left" w:pos="5040"/>
          <w:tab w:val="left" w:pos="5760"/>
          <w:tab w:val="left" w:pos="7920"/>
        </w:tabs>
        <w:rPr>
          <w:sz w:val="24"/>
          <w:szCs w:val="24"/>
        </w:rPr>
      </w:pPr>
      <w:r>
        <w:rPr>
          <w:sz w:val="24"/>
          <w:szCs w:val="24"/>
        </w:rPr>
        <w:t>Limits</w:t>
      </w:r>
      <w:r w:rsidR="004241B2">
        <w:rPr>
          <w:sz w:val="24"/>
          <w:szCs w:val="24"/>
        </w:rPr>
        <w:t xml:space="preserve"> on the length of any deposition:</w:t>
      </w:r>
    </w:p>
    <w:p w:rsidR="000D1BD1" w:rsidRDefault="000D1BD1" w:rsidP="000D1BD1">
      <w:pPr>
        <w:widowControl/>
        <w:tabs>
          <w:tab w:val="left" w:pos="0"/>
          <w:tab w:val="left" w:pos="720"/>
          <w:tab w:val="left" w:pos="1440"/>
          <w:tab w:val="left" w:pos="2160"/>
          <w:tab w:val="left" w:pos="2880"/>
          <w:tab w:val="left" w:pos="3600"/>
          <w:tab w:val="left" w:pos="4320"/>
          <w:tab w:val="left" w:pos="5040"/>
          <w:tab w:val="left" w:pos="5760"/>
          <w:tab w:val="left" w:pos="7920"/>
        </w:tabs>
        <w:ind w:left="2160"/>
        <w:rPr>
          <w:sz w:val="24"/>
          <w:szCs w:val="24"/>
        </w:rPr>
      </w:pPr>
    </w:p>
    <w:p w:rsidR="000D1BD1" w:rsidRPr="000D1BD1" w:rsidRDefault="000D1BD1" w:rsidP="000D1BD1">
      <w:pPr>
        <w:widowControl/>
        <w:tabs>
          <w:tab w:val="left" w:pos="0"/>
          <w:tab w:val="left" w:pos="720"/>
          <w:tab w:val="left" w:pos="1440"/>
          <w:tab w:val="left" w:pos="2160"/>
          <w:tab w:val="left" w:pos="2880"/>
          <w:tab w:val="left" w:pos="3600"/>
          <w:tab w:val="left" w:pos="4320"/>
          <w:tab w:val="left" w:pos="5040"/>
          <w:tab w:val="left" w:pos="5760"/>
          <w:tab w:val="left" w:pos="7920"/>
        </w:tabs>
        <w:ind w:left="2160"/>
        <w:rPr>
          <w:i/>
          <w:sz w:val="24"/>
          <w:szCs w:val="24"/>
        </w:rPr>
      </w:pPr>
      <w:r>
        <w:rPr>
          <w:i/>
          <w:sz w:val="24"/>
          <w:szCs w:val="24"/>
        </w:rPr>
        <w:t>[List those proposed by either party or agreed upon.]</w:t>
      </w:r>
    </w:p>
    <w:p w:rsidR="004241B2"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4241B2" w:rsidRDefault="000D1BD1" w:rsidP="004241B2">
      <w:pPr>
        <w:widowControl/>
        <w:tabs>
          <w:tab w:val="left" w:pos="0"/>
          <w:tab w:val="left" w:pos="720"/>
          <w:tab w:val="left" w:pos="1440"/>
          <w:tab w:val="left" w:pos="2160"/>
          <w:tab w:val="left" w:pos="2880"/>
          <w:tab w:val="left" w:pos="3600"/>
          <w:tab w:val="left" w:pos="4320"/>
          <w:tab w:val="left" w:pos="5040"/>
          <w:tab w:val="left" w:pos="5760"/>
          <w:tab w:val="left" w:pos="7920"/>
        </w:tabs>
        <w:ind w:left="2160" w:hanging="720"/>
        <w:rPr>
          <w:sz w:val="24"/>
          <w:szCs w:val="24"/>
        </w:rPr>
      </w:pPr>
      <w:r>
        <w:rPr>
          <w:sz w:val="24"/>
          <w:szCs w:val="24"/>
        </w:rPr>
        <w:t>(2)</w:t>
      </w:r>
      <w:r>
        <w:rPr>
          <w:sz w:val="24"/>
          <w:szCs w:val="24"/>
        </w:rPr>
        <w:tab/>
        <w:t>M</w:t>
      </w:r>
      <w:r w:rsidR="004241B2">
        <w:rPr>
          <w:sz w:val="24"/>
          <w:szCs w:val="24"/>
        </w:rPr>
        <w:t xml:space="preserve">odifications </w:t>
      </w:r>
      <w:r>
        <w:rPr>
          <w:sz w:val="24"/>
          <w:szCs w:val="24"/>
        </w:rPr>
        <w:t>to</w:t>
      </w:r>
      <w:r w:rsidR="004241B2">
        <w:rPr>
          <w:sz w:val="24"/>
          <w:szCs w:val="24"/>
        </w:rPr>
        <w:t xml:space="preserve"> the presumptive numbers of depositions or in</w:t>
      </w:r>
      <w:r>
        <w:rPr>
          <w:sz w:val="24"/>
          <w:szCs w:val="24"/>
        </w:rPr>
        <w:t>terrogatories contained in the Federal R</w:t>
      </w:r>
      <w:r w:rsidR="004241B2">
        <w:rPr>
          <w:sz w:val="24"/>
          <w:szCs w:val="24"/>
        </w:rPr>
        <w:t>ules:</w:t>
      </w:r>
    </w:p>
    <w:p w:rsidR="004241B2"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0D1BD1" w:rsidRPr="000D1BD1" w:rsidRDefault="000D1BD1" w:rsidP="000D1BD1">
      <w:pPr>
        <w:widowControl/>
        <w:tabs>
          <w:tab w:val="left" w:pos="0"/>
          <w:tab w:val="left" w:pos="720"/>
          <w:tab w:val="left" w:pos="1440"/>
          <w:tab w:val="left" w:pos="2160"/>
          <w:tab w:val="left" w:pos="2880"/>
          <w:tab w:val="left" w:pos="3600"/>
          <w:tab w:val="left" w:pos="4320"/>
          <w:tab w:val="left" w:pos="5040"/>
          <w:tab w:val="left" w:pos="5760"/>
          <w:tab w:val="left" w:pos="7920"/>
        </w:tabs>
        <w:rPr>
          <w:i/>
          <w:sz w:val="24"/>
          <w:szCs w:val="24"/>
        </w:rPr>
      </w:pPr>
      <w:r>
        <w:rPr>
          <w:sz w:val="24"/>
          <w:szCs w:val="24"/>
        </w:rPr>
        <w:tab/>
      </w:r>
      <w:r>
        <w:rPr>
          <w:sz w:val="24"/>
          <w:szCs w:val="24"/>
        </w:rPr>
        <w:tab/>
      </w:r>
      <w:r>
        <w:rPr>
          <w:sz w:val="24"/>
          <w:szCs w:val="24"/>
        </w:rPr>
        <w:tab/>
      </w:r>
      <w:r>
        <w:rPr>
          <w:i/>
          <w:sz w:val="24"/>
          <w:szCs w:val="24"/>
        </w:rPr>
        <w:t>[List those proposed by either party or agreed upon.]</w:t>
      </w:r>
    </w:p>
    <w:p w:rsidR="000D1BD1" w:rsidRDefault="000D1BD1" w:rsidP="004241B2">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4241B2" w:rsidRDefault="000D1BD1" w:rsidP="000D1BD1">
      <w:pPr>
        <w:widowControl/>
        <w:numPr>
          <w:ilvl w:val="0"/>
          <w:numId w:val="2"/>
        </w:numPr>
        <w:tabs>
          <w:tab w:val="left" w:pos="0"/>
          <w:tab w:val="left" w:pos="720"/>
          <w:tab w:val="left" w:pos="1440"/>
          <w:tab w:val="left" w:pos="2160"/>
          <w:tab w:val="left" w:pos="2880"/>
          <w:tab w:val="left" w:pos="3600"/>
          <w:tab w:val="left" w:pos="4320"/>
          <w:tab w:val="left" w:pos="5040"/>
          <w:tab w:val="left" w:pos="5760"/>
          <w:tab w:val="left" w:pos="7920"/>
        </w:tabs>
        <w:rPr>
          <w:sz w:val="24"/>
          <w:szCs w:val="24"/>
        </w:rPr>
      </w:pPr>
      <w:r>
        <w:rPr>
          <w:sz w:val="24"/>
          <w:szCs w:val="24"/>
        </w:rPr>
        <w:t>L</w:t>
      </w:r>
      <w:r w:rsidR="004241B2">
        <w:rPr>
          <w:sz w:val="24"/>
          <w:szCs w:val="24"/>
        </w:rPr>
        <w:t>imitations on the number of requests for production of documents and/or requests for admissions:</w:t>
      </w:r>
    </w:p>
    <w:p w:rsidR="000D1BD1" w:rsidRDefault="000D1BD1" w:rsidP="000D1BD1">
      <w:pPr>
        <w:widowControl/>
        <w:tabs>
          <w:tab w:val="left" w:pos="0"/>
          <w:tab w:val="left" w:pos="720"/>
          <w:tab w:val="left" w:pos="1440"/>
          <w:tab w:val="left" w:pos="2160"/>
          <w:tab w:val="left" w:pos="2880"/>
          <w:tab w:val="left" w:pos="3600"/>
          <w:tab w:val="left" w:pos="4320"/>
          <w:tab w:val="left" w:pos="5040"/>
          <w:tab w:val="left" w:pos="5760"/>
          <w:tab w:val="left" w:pos="7920"/>
        </w:tabs>
        <w:ind w:left="2160"/>
        <w:rPr>
          <w:sz w:val="24"/>
          <w:szCs w:val="24"/>
        </w:rPr>
      </w:pPr>
    </w:p>
    <w:p w:rsidR="000D1BD1" w:rsidRPr="000D1BD1" w:rsidRDefault="000D1BD1" w:rsidP="000D1BD1">
      <w:pPr>
        <w:widowControl/>
        <w:tabs>
          <w:tab w:val="left" w:pos="0"/>
          <w:tab w:val="left" w:pos="720"/>
          <w:tab w:val="left" w:pos="1440"/>
          <w:tab w:val="left" w:pos="2160"/>
          <w:tab w:val="left" w:pos="2880"/>
          <w:tab w:val="left" w:pos="3600"/>
          <w:tab w:val="left" w:pos="4320"/>
          <w:tab w:val="left" w:pos="5040"/>
          <w:tab w:val="left" w:pos="5760"/>
          <w:tab w:val="left" w:pos="7920"/>
        </w:tabs>
        <w:ind w:left="2160"/>
        <w:rPr>
          <w:i/>
          <w:sz w:val="24"/>
          <w:szCs w:val="24"/>
        </w:rPr>
      </w:pPr>
      <w:r>
        <w:rPr>
          <w:i/>
          <w:sz w:val="24"/>
          <w:szCs w:val="24"/>
        </w:rPr>
        <w:t>[List those proposed by either party or agreed upon.]</w:t>
      </w:r>
    </w:p>
    <w:p w:rsidR="004241B2"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4241B2" w:rsidRDefault="004241B2" w:rsidP="004241B2">
      <w:pPr>
        <w:keepNext/>
        <w:keepLines/>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r>
        <w:rPr>
          <w:sz w:val="24"/>
          <w:szCs w:val="24"/>
        </w:rPr>
        <w:tab/>
      </w:r>
      <w:r>
        <w:rPr>
          <w:b/>
          <w:bCs/>
          <w:sz w:val="24"/>
          <w:szCs w:val="24"/>
        </w:rPr>
        <w:t>j.</w:t>
      </w:r>
      <w:r>
        <w:rPr>
          <w:b/>
          <w:bCs/>
          <w:sz w:val="24"/>
          <w:szCs w:val="24"/>
        </w:rPr>
        <w:tab/>
        <w:t>Other Planning or Discovery Orders</w:t>
      </w:r>
    </w:p>
    <w:p w:rsidR="004241B2" w:rsidRDefault="004241B2" w:rsidP="004241B2">
      <w:pPr>
        <w:keepNext/>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ind w:left="1440"/>
        <w:rPr>
          <w:sz w:val="24"/>
          <w:szCs w:val="24"/>
        </w:rPr>
      </w:pPr>
      <w:r>
        <w:rPr>
          <w:i/>
          <w:iCs/>
          <w:sz w:val="24"/>
          <w:szCs w:val="24"/>
        </w:rPr>
        <w:t>[Set forth any other proposed orders concerning scheduling or discovery.]</w:t>
      </w:r>
    </w:p>
    <w:p w:rsidR="004241B2"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4241B2" w:rsidRDefault="004241B2" w:rsidP="004241B2">
      <w:pPr>
        <w:keepNext/>
        <w:keepLines/>
        <w:widowControl/>
        <w:tabs>
          <w:tab w:val="left" w:pos="0"/>
          <w:tab w:val="left" w:pos="720"/>
          <w:tab w:val="left" w:pos="1440"/>
          <w:tab w:val="left" w:pos="2160"/>
          <w:tab w:val="left" w:pos="2880"/>
          <w:tab w:val="left" w:pos="3600"/>
          <w:tab w:val="left" w:pos="4320"/>
          <w:tab w:val="left" w:pos="5040"/>
          <w:tab w:val="left" w:pos="5760"/>
          <w:tab w:val="left" w:pos="7920"/>
        </w:tabs>
        <w:jc w:val="center"/>
        <w:rPr>
          <w:sz w:val="24"/>
          <w:szCs w:val="24"/>
        </w:rPr>
      </w:pPr>
      <w:r>
        <w:rPr>
          <w:b/>
          <w:bCs/>
          <w:sz w:val="24"/>
          <w:szCs w:val="24"/>
        </w:rPr>
        <w:t>7.  SETTLEMENT</w:t>
      </w:r>
    </w:p>
    <w:p w:rsidR="004241B2" w:rsidRDefault="004241B2" w:rsidP="004241B2">
      <w:pPr>
        <w:keepNext/>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jc w:val="both"/>
        <w:rPr>
          <w:sz w:val="24"/>
          <w:szCs w:val="24"/>
        </w:rPr>
      </w:pPr>
      <w:r>
        <w:rPr>
          <w:sz w:val="24"/>
          <w:szCs w:val="24"/>
        </w:rPr>
        <w:tab/>
      </w:r>
      <w:r>
        <w:rPr>
          <w:i/>
          <w:iCs/>
          <w:sz w:val="24"/>
          <w:szCs w:val="24"/>
        </w:rPr>
        <w:t>[The parties must certify here that, as required by Fed.</w:t>
      </w:r>
      <w:r w:rsidR="00A55241">
        <w:rPr>
          <w:i/>
          <w:iCs/>
          <w:sz w:val="24"/>
          <w:szCs w:val="24"/>
        </w:rPr>
        <w:t xml:space="preserve"> </w:t>
      </w:r>
      <w:r>
        <w:rPr>
          <w:i/>
          <w:iCs/>
          <w:sz w:val="24"/>
          <w:szCs w:val="24"/>
        </w:rPr>
        <w:t>R.</w:t>
      </w:r>
      <w:r w:rsidR="00A55241">
        <w:rPr>
          <w:i/>
          <w:iCs/>
          <w:sz w:val="24"/>
          <w:szCs w:val="24"/>
        </w:rPr>
        <w:t xml:space="preserve"> </w:t>
      </w:r>
      <w:r>
        <w:rPr>
          <w:i/>
          <w:iCs/>
          <w:sz w:val="24"/>
          <w:szCs w:val="24"/>
        </w:rPr>
        <w:t>Civ.</w:t>
      </w:r>
      <w:r w:rsidR="00A55241">
        <w:rPr>
          <w:i/>
          <w:iCs/>
          <w:sz w:val="24"/>
          <w:szCs w:val="24"/>
        </w:rPr>
        <w:t xml:space="preserve"> </w:t>
      </w:r>
      <w:r>
        <w:rPr>
          <w:i/>
          <w:iCs/>
          <w:sz w:val="24"/>
          <w:szCs w:val="24"/>
        </w:rPr>
        <w:t>P. 26(f), they have discussed the possibilities for a prompt settlement or resolution of the case b</w:t>
      </w:r>
      <w:r w:rsidR="00A55241">
        <w:rPr>
          <w:i/>
          <w:iCs/>
          <w:sz w:val="24"/>
          <w:szCs w:val="24"/>
        </w:rPr>
        <w:t>y alternate dispute resolution.</w:t>
      </w:r>
      <w:r>
        <w:rPr>
          <w:i/>
          <w:iCs/>
          <w:sz w:val="24"/>
          <w:szCs w:val="24"/>
        </w:rPr>
        <w:t xml:space="preserve"> This statement should also report whether any of the parties requests a settlement confere</w:t>
      </w:r>
      <w:r w:rsidR="00A55241">
        <w:rPr>
          <w:i/>
          <w:iCs/>
          <w:sz w:val="24"/>
          <w:szCs w:val="24"/>
        </w:rPr>
        <w:t xml:space="preserve">nce before a magistrate judge. </w:t>
      </w:r>
      <w:r>
        <w:rPr>
          <w:b/>
          <w:bCs/>
          <w:i/>
          <w:iCs/>
          <w:sz w:val="24"/>
          <w:szCs w:val="24"/>
        </w:rPr>
        <w:t>Note:</w:t>
      </w:r>
      <w:r>
        <w:rPr>
          <w:i/>
          <w:iCs/>
          <w:sz w:val="24"/>
          <w:szCs w:val="24"/>
        </w:rPr>
        <w:t xml:space="preserve"> I do not preside over settlement conferences in </w:t>
      </w:r>
      <w:r w:rsidR="00A55241">
        <w:rPr>
          <w:i/>
          <w:iCs/>
          <w:sz w:val="24"/>
          <w:szCs w:val="24"/>
        </w:rPr>
        <w:t>cases assigned to me for trial.</w:t>
      </w:r>
      <w:r>
        <w:rPr>
          <w:i/>
          <w:iCs/>
          <w:sz w:val="24"/>
          <w:szCs w:val="24"/>
        </w:rPr>
        <w:t xml:space="preserve"> </w:t>
      </w:r>
      <w:r w:rsidR="003E1A63">
        <w:rPr>
          <w:i/>
          <w:iCs/>
          <w:sz w:val="24"/>
          <w:szCs w:val="24"/>
        </w:rPr>
        <w:t xml:space="preserve">Nor do I wish to be informed about the specifics of settlement offers, counteroffers, proposals, etc. </w:t>
      </w:r>
      <w:bookmarkStart w:id="0" w:name="_GoBack"/>
      <w:bookmarkEnd w:id="0"/>
      <w:r>
        <w:rPr>
          <w:i/>
          <w:iCs/>
          <w:sz w:val="24"/>
          <w:szCs w:val="24"/>
        </w:rPr>
        <w:t>I will refer this case to a magistrate judge for a settlement conference if any party requests such a referen</w:t>
      </w:r>
      <w:r w:rsidR="00A55241">
        <w:rPr>
          <w:i/>
          <w:iCs/>
          <w:sz w:val="24"/>
          <w:szCs w:val="24"/>
        </w:rPr>
        <w:t xml:space="preserve">ce. </w:t>
      </w:r>
      <w:r>
        <w:rPr>
          <w:i/>
          <w:iCs/>
          <w:sz w:val="24"/>
          <w:szCs w:val="24"/>
        </w:rPr>
        <w:t>Be prepared at the Scheduling Conference to advise me when and under what circumstances it will be propitious to take f</w:t>
      </w:r>
      <w:r w:rsidR="00A55241">
        <w:rPr>
          <w:i/>
          <w:iCs/>
          <w:sz w:val="24"/>
          <w:szCs w:val="24"/>
        </w:rPr>
        <w:t>urther steps toward settlement.</w:t>
      </w:r>
      <w:r>
        <w:rPr>
          <w:i/>
          <w:iCs/>
          <w:sz w:val="24"/>
          <w:szCs w:val="24"/>
        </w:rPr>
        <w:t xml:space="preserve"> I encourage but do not require use of privately retained mediators.]</w:t>
      </w:r>
    </w:p>
    <w:p w:rsidR="004241B2"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jc w:val="center"/>
        <w:rPr>
          <w:sz w:val="24"/>
          <w:szCs w:val="24"/>
        </w:rPr>
      </w:pPr>
      <w:r>
        <w:rPr>
          <w:b/>
          <w:bCs/>
          <w:sz w:val="24"/>
          <w:szCs w:val="24"/>
        </w:rPr>
        <w:t>8.  OTHER SCHEDULING ISSUES</w:t>
      </w:r>
    </w:p>
    <w:p w:rsidR="004241B2"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ind w:left="1440" w:hanging="1440"/>
        <w:rPr>
          <w:sz w:val="24"/>
          <w:szCs w:val="24"/>
        </w:rPr>
      </w:pPr>
      <w:r>
        <w:rPr>
          <w:sz w:val="24"/>
          <w:szCs w:val="24"/>
        </w:rPr>
        <w:tab/>
        <w:t>a.</w:t>
      </w:r>
      <w:r>
        <w:rPr>
          <w:sz w:val="24"/>
          <w:szCs w:val="24"/>
        </w:rPr>
        <w:tab/>
        <w:t>Statement of those discovery or scheduling issues, if any, on which counsel, after a good faith effort, were unable to reach an agreement:</w:t>
      </w:r>
    </w:p>
    <w:p w:rsidR="004241B2"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ind w:left="1440" w:hanging="1440"/>
        <w:rPr>
          <w:sz w:val="24"/>
          <w:szCs w:val="24"/>
        </w:rPr>
      </w:pPr>
      <w:r>
        <w:rPr>
          <w:sz w:val="24"/>
          <w:szCs w:val="24"/>
        </w:rPr>
        <w:tab/>
        <w:t>b.</w:t>
      </w:r>
      <w:r>
        <w:rPr>
          <w:sz w:val="24"/>
          <w:szCs w:val="24"/>
        </w:rPr>
        <w:tab/>
        <w:t>Statement of anticipated motions to be filed, by whom, estimated time of filing, and any proposed briefing schedule:</w:t>
      </w:r>
    </w:p>
    <w:p w:rsidR="004241B2"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rPr>
          <w:i/>
          <w:iCs/>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ind w:left="1440"/>
        <w:rPr>
          <w:sz w:val="24"/>
          <w:szCs w:val="24"/>
        </w:rPr>
      </w:pPr>
      <w:r>
        <w:rPr>
          <w:i/>
          <w:iCs/>
          <w:sz w:val="24"/>
          <w:szCs w:val="24"/>
        </w:rPr>
        <w:t>[Note that my general practice is to require that the resp</w:t>
      </w:r>
      <w:r w:rsidR="00A55241">
        <w:rPr>
          <w:i/>
          <w:iCs/>
          <w:sz w:val="24"/>
          <w:szCs w:val="24"/>
        </w:rPr>
        <w:t>onse or answer brief be filed 21</w:t>
      </w:r>
      <w:r>
        <w:rPr>
          <w:i/>
          <w:iCs/>
          <w:sz w:val="24"/>
          <w:szCs w:val="24"/>
        </w:rPr>
        <w:t xml:space="preserve"> days from the date of filing of t</w:t>
      </w:r>
      <w:r w:rsidR="00A55241">
        <w:rPr>
          <w:i/>
          <w:iCs/>
          <w:sz w:val="24"/>
          <w:szCs w:val="24"/>
        </w:rPr>
        <w:t>he motion and the reply brief 14</w:t>
      </w:r>
      <w:r>
        <w:rPr>
          <w:i/>
          <w:iCs/>
          <w:sz w:val="24"/>
          <w:szCs w:val="24"/>
        </w:rPr>
        <w:t xml:space="preserve"> days from the date of filing of the response brief.]</w:t>
      </w:r>
    </w:p>
    <w:p w:rsidR="004241B2"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A55241"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ind w:left="1440" w:hanging="1440"/>
        <w:rPr>
          <w:sz w:val="24"/>
          <w:szCs w:val="24"/>
        </w:rPr>
      </w:pPr>
      <w:r>
        <w:rPr>
          <w:sz w:val="24"/>
          <w:szCs w:val="24"/>
        </w:rPr>
        <w:tab/>
        <w:t>c.</w:t>
      </w:r>
      <w:r>
        <w:rPr>
          <w:sz w:val="24"/>
          <w:szCs w:val="24"/>
        </w:rPr>
        <w:tab/>
        <w:t>Statement whether trial is to t</w:t>
      </w:r>
      <w:r w:rsidR="00A55241">
        <w:rPr>
          <w:sz w:val="24"/>
          <w:szCs w:val="24"/>
        </w:rPr>
        <w:t>he court or jury:</w:t>
      </w:r>
      <w:r>
        <w:rPr>
          <w:sz w:val="24"/>
          <w:szCs w:val="24"/>
        </w:rPr>
        <w:t xml:space="preserve"> </w:t>
      </w:r>
    </w:p>
    <w:p w:rsidR="00A55241" w:rsidRDefault="00A55241" w:rsidP="004241B2">
      <w:pPr>
        <w:widowControl/>
        <w:tabs>
          <w:tab w:val="left" w:pos="0"/>
          <w:tab w:val="left" w:pos="720"/>
          <w:tab w:val="left" w:pos="1440"/>
          <w:tab w:val="left" w:pos="2160"/>
          <w:tab w:val="left" w:pos="2880"/>
          <w:tab w:val="left" w:pos="3600"/>
          <w:tab w:val="left" w:pos="4320"/>
          <w:tab w:val="left" w:pos="5040"/>
          <w:tab w:val="left" w:pos="5760"/>
          <w:tab w:val="left" w:pos="7920"/>
        </w:tabs>
        <w:ind w:left="1440" w:hanging="1440"/>
        <w:rPr>
          <w:sz w:val="24"/>
          <w:szCs w:val="24"/>
        </w:rPr>
      </w:pPr>
      <w:r>
        <w:rPr>
          <w:sz w:val="24"/>
          <w:szCs w:val="24"/>
        </w:rPr>
        <w:lastRenderedPageBreak/>
        <w:tab/>
      </w:r>
      <w:r>
        <w:rPr>
          <w:sz w:val="24"/>
          <w:szCs w:val="24"/>
        </w:rPr>
        <w:tab/>
      </w:r>
    </w:p>
    <w:p w:rsidR="004241B2" w:rsidRPr="00A55241" w:rsidRDefault="00A55241" w:rsidP="004241B2">
      <w:pPr>
        <w:widowControl/>
        <w:tabs>
          <w:tab w:val="left" w:pos="0"/>
          <w:tab w:val="left" w:pos="720"/>
          <w:tab w:val="left" w:pos="1440"/>
          <w:tab w:val="left" w:pos="2160"/>
          <w:tab w:val="left" w:pos="2880"/>
          <w:tab w:val="left" w:pos="3600"/>
          <w:tab w:val="left" w:pos="4320"/>
          <w:tab w:val="left" w:pos="5040"/>
          <w:tab w:val="left" w:pos="5760"/>
          <w:tab w:val="left" w:pos="7920"/>
        </w:tabs>
        <w:ind w:left="1440" w:hanging="1440"/>
        <w:rPr>
          <w:i/>
          <w:sz w:val="24"/>
          <w:szCs w:val="24"/>
        </w:rPr>
      </w:pPr>
      <w:r>
        <w:rPr>
          <w:sz w:val="24"/>
          <w:szCs w:val="24"/>
        </w:rPr>
        <w:tab/>
      </w:r>
      <w:r>
        <w:rPr>
          <w:sz w:val="24"/>
          <w:szCs w:val="24"/>
        </w:rPr>
        <w:tab/>
      </w:r>
      <w:r w:rsidRPr="00A55241">
        <w:rPr>
          <w:i/>
          <w:sz w:val="24"/>
          <w:szCs w:val="24"/>
        </w:rPr>
        <w:t>[</w:t>
      </w:r>
      <w:r w:rsidR="004241B2" w:rsidRPr="00A55241">
        <w:rPr>
          <w:i/>
          <w:sz w:val="24"/>
          <w:szCs w:val="24"/>
        </w:rPr>
        <w:t>If a mixed trial, e.g.</w:t>
      </w:r>
      <w:r w:rsidRPr="00A55241">
        <w:rPr>
          <w:i/>
          <w:sz w:val="24"/>
          <w:szCs w:val="24"/>
        </w:rPr>
        <w:t>,</w:t>
      </w:r>
      <w:r w:rsidR="004241B2" w:rsidRPr="00A55241">
        <w:rPr>
          <w:i/>
          <w:sz w:val="24"/>
          <w:szCs w:val="24"/>
        </w:rPr>
        <w:t xml:space="preserve"> declaratory judgment and damages, specify which claims are to </w:t>
      </w:r>
      <w:r w:rsidRPr="00A55241">
        <w:rPr>
          <w:i/>
          <w:sz w:val="24"/>
          <w:szCs w:val="24"/>
        </w:rPr>
        <w:t>be</w:t>
      </w:r>
      <w:r w:rsidR="005D534A">
        <w:rPr>
          <w:i/>
          <w:sz w:val="24"/>
          <w:szCs w:val="24"/>
        </w:rPr>
        <w:t xml:space="preserve"> </w:t>
      </w:r>
      <w:r w:rsidR="004241B2" w:rsidRPr="00A55241">
        <w:rPr>
          <w:i/>
          <w:sz w:val="24"/>
          <w:szCs w:val="24"/>
        </w:rPr>
        <w:t>tried to a jury and which to the court.</w:t>
      </w:r>
      <w:r w:rsidRPr="00A55241">
        <w:rPr>
          <w:i/>
          <w:sz w:val="24"/>
          <w:szCs w:val="24"/>
        </w:rPr>
        <w:t>]</w:t>
      </w:r>
    </w:p>
    <w:p w:rsidR="004241B2"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jc w:val="center"/>
        <w:rPr>
          <w:sz w:val="24"/>
          <w:szCs w:val="24"/>
        </w:rPr>
      </w:pPr>
      <w:r>
        <w:rPr>
          <w:b/>
          <w:bCs/>
          <w:sz w:val="24"/>
          <w:szCs w:val="24"/>
        </w:rPr>
        <w:t>9.</w:t>
      </w:r>
      <w:r>
        <w:rPr>
          <w:sz w:val="24"/>
          <w:szCs w:val="24"/>
        </w:rPr>
        <w:t xml:space="preserve"> </w:t>
      </w:r>
      <w:r>
        <w:rPr>
          <w:b/>
          <w:bCs/>
          <w:sz w:val="24"/>
          <w:szCs w:val="24"/>
        </w:rPr>
        <w:t xml:space="preserve"> AMENDMENTS TO DISCOVERY AND SCHEDULING ORDER</w:t>
      </w:r>
    </w:p>
    <w:p w:rsidR="004241B2"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jc w:val="both"/>
        <w:rPr>
          <w:sz w:val="24"/>
          <w:szCs w:val="24"/>
        </w:rPr>
      </w:pPr>
      <w:r>
        <w:rPr>
          <w:sz w:val="24"/>
          <w:szCs w:val="24"/>
        </w:rPr>
        <w:tab/>
        <w:t xml:space="preserve">This Stipulated Scheduling and Discovery Order may be altered or amended only upon motion showing good cause and order entered thereon.  As stated elsewhere herein, I will almost always grant stipulated motions for extensions of time and changes in deadlines up to and including the signing of a pretrial order.  If the parties cannot agree on such extensions, my inclination is, </w:t>
      </w:r>
      <w:r w:rsidR="005D534A">
        <w:rPr>
          <w:sz w:val="24"/>
          <w:szCs w:val="24"/>
        </w:rPr>
        <w:t xml:space="preserve">in </w:t>
      </w:r>
      <w:r>
        <w:rPr>
          <w:sz w:val="24"/>
          <w:szCs w:val="24"/>
        </w:rPr>
        <w:t>the absence of abuse, to be permissive.  On the contrary, I am not permissive or lenient in changing trial dates.</w:t>
      </w:r>
    </w:p>
    <w:p w:rsidR="00A55241" w:rsidRDefault="00A55241" w:rsidP="004241B2">
      <w:pPr>
        <w:widowControl/>
        <w:tabs>
          <w:tab w:val="left" w:pos="0"/>
          <w:tab w:val="left" w:pos="720"/>
          <w:tab w:val="left" w:pos="1440"/>
          <w:tab w:val="left" w:pos="2160"/>
          <w:tab w:val="left" w:pos="2880"/>
          <w:tab w:val="left" w:pos="3600"/>
          <w:tab w:val="left" w:pos="4320"/>
          <w:tab w:val="left" w:pos="5040"/>
          <w:tab w:val="left" w:pos="5760"/>
          <w:tab w:val="left" w:pos="7920"/>
        </w:tabs>
        <w:jc w:val="both"/>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ind w:left="720"/>
        <w:rPr>
          <w:sz w:val="24"/>
          <w:szCs w:val="24"/>
        </w:rPr>
      </w:pPr>
      <w:r>
        <w:rPr>
          <w:sz w:val="24"/>
          <w:szCs w:val="24"/>
        </w:rPr>
        <w:t>DATED this ____ day of _________________, 20___</w:t>
      </w:r>
    </w:p>
    <w:p w:rsidR="004241B2"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4241B2"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ind w:left="4320" w:hanging="43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A55241">
        <w:rPr>
          <w:sz w:val="24"/>
          <w:szCs w:val="24"/>
        </w:rPr>
        <w:tab/>
      </w:r>
      <w:r w:rsidR="00A55241">
        <w:rPr>
          <w:sz w:val="24"/>
          <w:szCs w:val="24"/>
        </w:rPr>
        <w:tab/>
      </w:r>
      <w:r>
        <w:rPr>
          <w:sz w:val="24"/>
          <w:szCs w:val="24"/>
        </w:rPr>
        <w:t>___________________________</w:t>
      </w:r>
    </w:p>
    <w:p w:rsidR="004241B2" w:rsidRDefault="00A55241" w:rsidP="004241B2">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r>
        <w:rPr>
          <w:sz w:val="24"/>
          <w:szCs w:val="24"/>
        </w:rPr>
        <w:tab/>
      </w:r>
      <w:r>
        <w:rPr>
          <w:sz w:val="24"/>
          <w:szCs w:val="24"/>
        </w:rPr>
        <w:tab/>
      </w:r>
      <w:r w:rsidR="004241B2">
        <w:rPr>
          <w:sz w:val="24"/>
          <w:szCs w:val="24"/>
        </w:rPr>
        <w:tab/>
      </w:r>
      <w:r w:rsidR="004241B2">
        <w:rPr>
          <w:sz w:val="24"/>
          <w:szCs w:val="24"/>
        </w:rPr>
        <w:tab/>
      </w:r>
      <w:r w:rsidR="004241B2">
        <w:rPr>
          <w:sz w:val="24"/>
          <w:szCs w:val="24"/>
        </w:rPr>
        <w:tab/>
      </w:r>
      <w:r w:rsidR="004241B2">
        <w:rPr>
          <w:sz w:val="24"/>
          <w:szCs w:val="24"/>
        </w:rPr>
        <w:tab/>
      </w:r>
      <w:r w:rsidR="004241B2">
        <w:rPr>
          <w:sz w:val="24"/>
          <w:szCs w:val="24"/>
        </w:rPr>
        <w:tab/>
      </w:r>
      <w:r w:rsidR="004241B2">
        <w:rPr>
          <w:sz w:val="24"/>
          <w:szCs w:val="24"/>
        </w:rPr>
        <w:tab/>
        <w:t xml:space="preserve">JOHN L. KANE </w:t>
      </w:r>
    </w:p>
    <w:p w:rsidR="004241B2"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rPr>
          <w:b/>
          <w:bCs/>
          <w:sz w:val="24"/>
          <w:szCs w:val="24"/>
        </w:rPr>
      </w:pPr>
      <w:r>
        <w:rPr>
          <w:sz w:val="24"/>
          <w:szCs w:val="24"/>
        </w:rPr>
        <w:tab/>
      </w:r>
      <w:r>
        <w:rPr>
          <w:sz w:val="24"/>
          <w:szCs w:val="24"/>
        </w:rPr>
        <w:tab/>
      </w:r>
      <w:r w:rsidR="00A55241">
        <w:rPr>
          <w:sz w:val="24"/>
          <w:szCs w:val="24"/>
        </w:rPr>
        <w:tab/>
      </w:r>
      <w:r w:rsidR="00A55241">
        <w:rPr>
          <w:sz w:val="24"/>
          <w:szCs w:val="24"/>
        </w:rPr>
        <w:tab/>
      </w:r>
      <w:r>
        <w:rPr>
          <w:sz w:val="24"/>
          <w:szCs w:val="24"/>
        </w:rPr>
        <w:tab/>
      </w:r>
      <w:r>
        <w:rPr>
          <w:sz w:val="24"/>
          <w:szCs w:val="24"/>
        </w:rPr>
        <w:tab/>
      </w:r>
      <w:r>
        <w:rPr>
          <w:sz w:val="24"/>
          <w:szCs w:val="24"/>
        </w:rPr>
        <w:tab/>
      </w:r>
      <w:r>
        <w:rPr>
          <w:sz w:val="24"/>
          <w:szCs w:val="24"/>
        </w:rPr>
        <w:tab/>
      </w:r>
      <w:r w:rsidR="00A55241">
        <w:rPr>
          <w:sz w:val="24"/>
          <w:szCs w:val="24"/>
        </w:rPr>
        <w:t>SENIOR U.S. DISTRICT JUDGE</w:t>
      </w:r>
    </w:p>
    <w:p w:rsidR="004241B2"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rPr>
          <w:b/>
          <w:bCs/>
          <w:sz w:val="24"/>
          <w:szCs w:val="24"/>
        </w:rPr>
      </w:pPr>
    </w:p>
    <w:p w:rsidR="004241B2"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jc w:val="both"/>
        <w:rPr>
          <w:sz w:val="24"/>
          <w:szCs w:val="24"/>
        </w:rPr>
      </w:pPr>
      <w:r>
        <w:rPr>
          <w:sz w:val="24"/>
          <w:szCs w:val="24"/>
        </w:rPr>
        <w:tab/>
      </w:r>
      <w:r>
        <w:rPr>
          <w:i/>
          <w:iCs/>
          <w:sz w:val="24"/>
          <w:szCs w:val="24"/>
        </w:rPr>
        <w:t xml:space="preserve">[Please affix counsels’ signatures in the form below </w:t>
      </w:r>
      <w:r>
        <w:rPr>
          <w:i/>
          <w:iCs/>
          <w:sz w:val="24"/>
          <w:szCs w:val="24"/>
          <w:u w:val="single"/>
        </w:rPr>
        <w:t>before</w:t>
      </w:r>
      <w:r>
        <w:rPr>
          <w:i/>
          <w:iCs/>
          <w:sz w:val="24"/>
          <w:szCs w:val="24"/>
        </w:rPr>
        <w:t xml:space="preserve"> submission of the Stipulated Scheduling and Discovery Order to the court.]</w:t>
      </w:r>
    </w:p>
    <w:p w:rsidR="004241B2" w:rsidRDefault="004241B2" w:rsidP="004241B2">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4241B2" w:rsidRDefault="004241B2" w:rsidP="005D534A">
      <w:pPr>
        <w:keepNext/>
        <w:keepLines/>
        <w:widowControl/>
        <w:tabs>
          <w:tab w:val="left" w:pos="0"/>
          <w:tab w:val="left" w:pos="720"/>
          <w:tab w:val="left" w:pos="1440"/>
          <w:tab w:val="left" w:pos="2160"/>
          <w:tab w:val="left" w:pos="2880"/>
          <w:tab w:val="left" w:pos="3600"/>
          <w:tab w:val="left" w:pos="4320"/>
          <w:tab w:val="left" w:pos="5040"/>
          <w:tab w:val="left" w:pos="5760"/>
          <w:tab w:val="left" w:pos="7920"/>
        </w:tabs>
        <w:jc w:val="center"/>
        <w:rPr>
          <w:b/>
          <w:bCs/>
          <w:sz w:val="24"/>
          <w:szCs w:val="24"/>
        </w:rPr>
      </w:pPr>
      <w:r>
        <w:rPr>
          <w:b/>
          <w:bCs/>
          <w:sz w:val="24"/>
          <w:szCs w:val="24"/>
        </w:rPr>
        <w:t>STIPULATED SCHEDULING AND</w:t>
      </w:r>
    </w:p>
    <w:p w:rsidR="004241B2" w:rsidRDefault="004241B2" w:rsidP="005D534A">
      <w:pPr>
        <w:keepNext/>
        <w:widowControl/>
        <w:tabs>
          <w:tab w:val="left" w:pos="0"/>
          <w:tab w:val="left" w:pos="720"/>
          <w:tab w:val="left" w:pos="1440"/>
          <w:tab w:val="left" w:pos="2160"/>
          <w:tab w:val="left" w:pos="2880"/>
          <w:tab w:val="left" w:pos="3600"/>
          <w:tab w:val="left" w:pos="4320"/>
          <w:tab w:val="left" w:pos="5040"/>
          <w:tab w:val="left" w:pos="5760"/>
          <w:tab w:val="left" w:pos="7920"/>
        </w:tabs>
        <w:jc w:val="center"/>
        <w:rPr>
          <w:sz w:val="24"/>
          <w:szCs w:val="24"/>
        </w:rPr>
      </w:pPr>
      <w:r>
        <w:rPr>
          <w:b/>
          <w:bCs/>
          <w:sz w:val="24"/>
          <w:szCs w:val="24"/>
        </w:rPr>
        <w:t>DISCOVERY ORDER APPROVED:</w:t>
      </w:r>
    </w:p>
    <w:p w:rsidR="004241B2" w:rsidRDefault="004241B2" w:rsidP="004241B2">
      <w:pPr>
        <w:keepNext/>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4241B2" w:rsidRDefault="004241B2" w:rsidP="004241B2">
      <w:pPr>
        <w:keepNext/>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4241B2" w:rsidRDefault="004241B2" w:rsidP="004241B2">
      <w:pPr>
        <w:keepNext/>
        <w:widowControl/>
        <w:tabs>
          <w:tab w:val="left" w:pos="0"/>
          <w:tab w:val="left" w:pos="720"/>
          <w:tab w:val="left" w:pos="1440"/>
          <w:tab w:val="left" w:pos="2160"/>
          <w:tab w:val="left" w:pos="2880"/>
          <w:tab w:val="left" w:pos="3600"/>
          <w:tab w:val="left" w:pos="4320"/>
          <w:tab w:val="left" w:pos="5040"/>
          <w:tab w:val="left" w:pos="5760"/>
          <w:tab w:val="left" w:pos="7920"/>
        </w:tabs>
        <w:ind w:left="5040" w:hanging="5040"/>
        <w:rPr>
          <w:sz w:val="24"/>
          <w:szCs w:val="24"/>
        </w:rPr>
      </w:pPr>
      <w:r>
        <w:rPr>
          <w:sz w:val="24"/>
          <w:szCs w:val="24"/>
        </w:rPr>
        <w:t>________________________</w:t>
      </w:r>
      <w:r>
        <w:rPr>
          <w:sz w:val="24"/>
          <w:szCs w:val="24"/>
        </w:rPr>
        <w:tab/>
      </w:r>
      <w:r>
        <w:rPr>
          <w:sz w:val="24"/>
          <w:szCs w:val="24"/>
        </w:rPr>
        <w:tab/>
      </w:r>
      <w:r>
        <w:rPr>
          <w:sz w:val="24"/>
          <w:szCs w:val="24"/>
        </w:rPr>
        <w:tab/>
        <w:t>________________________</w:t>
      </w:r>
    </w:p>
    <w:p w:rsidR="004241B2" w:rsidRPr="00BE014A" w:rsidRDefault="00BE014A" w:rsidP="004241B2">
      <w:pPr>
        <w:keepNext/>
        <w:widowControl/>
        <w:tabs>
          <w:tab w:val="left" w:pos="0"/>
          <w:tab w:val="left" w:pos="720"/>
          <w:tab w:val="left" w:pos="1440"/>
          <w:tab w:val="left" w:pos="2160"/>
          <w:tab w:val="left" w:pos="2880"/>
          <w:tab w:val="left" w:pos="3600"/>
          <w:tab w:val="left" w:pos="4320"/>
          <w:tab w:val="left" w:pos="5040"/>
          <w:tab w:val="left" w:pos="5760"/>
          <w:tab w:val="left" w:pos="7920"/>
        </w:tabs>
        <w:ind w:left="5040" w:hanging="5040"/>
        <w:rPr>
          <w:i/>
          <w:sz w:val="24"/>
          <w:szCs w:val="24"/>
        </w:rPr>
      </w:pPr>
      <w:r w:rsidRPr="00BE014A">
        <w:rPr>
          <w:i/>
          <w:sz w:val="24"/>
          <w:szCs w:val="24"/>
        </w:rPr>
        <w:t>[Name]</w:t>
      </w:r>
      <w:r w:rsidRPr="00BE014A">
        <w:rPr>
          <w:i/>
          <w:sz w:val="24"/>
          <w:szCs w:val="24"/>
        </w:rPr>
        <w:tab/>
      </w:r>
      <w:r w:rsidRPr="00BE014A">
        <w:rPr>
          <w:i/>
          <w:sz w:val="24"/>
          <w:szCs w:val="24"/>
        </w:rPr>
        <w:tab/>
      </w:r>
      <w:r w:rsidRPr="00BE014A">
        <w:rPr>
          <w:i/>
          <w:sz w:val="24"/>
          <w:szCs w:val="24"/>
        </w:rPr>
        <w:tab/>
      </w:r>
      <w:r w:rsidRPr="00BE014A">
        <w:rPr>
          <w:i/>
          <w:sz w:val="24"/>
          <w:szCs w:val="24"/>
        </w:rPr>
        <w:tab/>
      </w:r>
      <w:r w:rsidRPr="00BE014A">
        <w:rPr>
          <w:i/>
          <w:sz w:val="24"/>
          <w:szCs w:val="24"/>
        </w:rPr>
        <w:tab/>
      </w:r>
      <w:r w:rsidRPr="00BE014A">
        <w:rPr>
          <w:i/>
          <w:sz w:val="24"/>
          <w:szCs w:val="24"/>
        </w:rPr>
        <w:tab/>
        <w:t>[Name]</w:t>
      </w:r>
    </w:p>
    <w:p w:rsidR="004241B2" w:rsidRPr="00BE014A" w:rsidRDefault="00BE014A" w:rsidP="004241B2">
      <w:pPr>
        <w:keepNext/>
        <w:widowControl/>
        <w:tabs>
          <w:tab w:val="left" w:pos="0"/>
          <w:tab w:val="left" w:pos="720"/>
          <w:tab w:val="left" w:pos="1440"/>
          <w:tab w:val="left" w:pos="2160"/>
          <w:tab w:val="left" w:pos="2880"/>
          <w:tab w:val="left" w:pos="3600"/>
          <w:tab w:val="left" w:pos="4320"/>
          <w:tab w:val="left" w:pos="5040"/>
          <w:tab w:val="left" w:pos="5760"/>
          <w:tab w:val="left" w:pos="7920"/>
        </w:tabs>
        <w:ind w:left="5040" w:hanging="5040"/>
        <w:rPr>
          <w:i/>
          <w:sz w:val="24"/>
          <w:szCs w:val="24"/>
        </w:rPr>
      </w:pPr>
      <w:r w:rsidRPr="00BE014A">
        <w:rPr>
          <w:i/>
          <w:sz w:val="24"/>
          <w:szCs w:val="24"/>
        </w:rPr>
        <w:t>[Address]</w:t>
      </w:r>
      <w:r w:rsidRPr="00BE014A">
        <w:rPr>
          <w:i/>
          <w:sz w:val="24"/>
          <w:szCs w:val="24"/>
        </w:rPr>
        <w:tab/>
      </w:r>
      <w:r w:rsidRPr="00BE014A">
        <w:rPr>
          <w:i/>
          <w:sz w:val="24"/>
          <w:szCs w:val="24"/>
        </w:rPr>
        <w:tab/>
      </w:r>
      <w:r w:rsidRPr="00BE014A">
        <w:rPr>
          <w:i/>
          <w:sz w:val="24"/>
          <w:szCs w:val="24"/>
        </w:rPr>
        <w:tab/>
      </w:r>
      <w:r w:rsidRPr="00BE014A">
        <w:rPr>
          <w:i/>
          <w:sz w:val="24"/>
          <w:szCs w:val="24"/>
        </w:rPr>
        <w:tab/>
      </w:r>
      <w:r w:rsidRPr="00BE014A">
        <w:rPr>
          <w:i/>
          <w:sz w:val="24"/>
          <w:szCs w:val="24"/>
        </w:rPr>
        <w:tab/>
      </w:r>
      <w:r w:rsidRPr="00BE014A">
        <w:rPr>
          <w:i/>
          <w:sz w:val="24"/>
          <w:szCs w:val="24"/>
        </w:rPr>
        <w:tab/>
        <w:t>[Address]</w:t>
      </w:r>
    </w:p>
    <w:p w:rsidR="004241B2" w:rsidRPr="00BE014A" w:rsidRDefault="00BE014A" w:rsidP="004241B2">
      <w:pPr>
        <w:keepNext/>
        <w:widowControl/>
        <w:tabs>
          <w:tab w:val="left" w:pos="0"/>
          <w:tab w:val="left" w:pos="720"/>
          <w:tab w:val="left" w:pos="1440"/>
          <w:tab w:val="left" w:pos="2160"/>
          <w:tab w:val="left" w:pos="2880"/>
          <w:tab w:val="left" w:pos="3600"/>
          <w:tab w:val="left" w:pos="4320"/>
          <w:tab w:val="left" w:pos="5040"/>
          <w:tab w:val="left" w:pos="5760"/>
          <w:tab w:val="left" w:pos="7920"/>
        </w:tabs>
        <w:ind w:left="5040" w:hanging="5040"/>
        <w:rPr>
          <w:i/>
          <w:sz w:val="24"/>
          <w:szCs w:val="24"/>
        </w:rPr>
      </w:pPr>
      <w:r w:rsidRPr="00BE014A">
        <w:rPr>
          <w:i/>
          <w:sz w:val="24"/>
          <w:szCs w:val="24"/>
        </w:rPr>
        <w:t>[Telephone Number]</w:t>
      </w:r>
      <w:r w:rsidRPr="00BE014A">
        <w:rPr>
          <w:i/>
          <w:sz w:val="24"/>
          <w:szCs w:val="24"/>
        </w:rPr>
        <w:tab/>
        <w:t xml:space="preserve"> </w:t>
      </w:r>
      <w:r w:rsidRPr="00BE014A">
        <w:rPr>
          <w:i/>
          <w:sz w:val="24"/>
          <w:szCs w:val="24"/>
        </w:rPr>
        <w:tab/>
      </w:r>
      <w:r w:rsidRPr="00BE014A">
        <w:rPr>
          <w:i/>
          <w:sz w:val="24"/>
          <w:szCs w:val="24"/>
        </w:rPr>
        <w:tab/>
      </w:r>
      <w:r w:rsidRPr="00BE014A">
        <w:rPr>
          <w:i/>
          <w:sz w:val="24"/>
          <w:szCs w:val="24"/>
        </w:rPr>
        <w:tab/>
      </w:r>
      <w:r w:rsidRPr="00BE014A">
        <w:rPr>
          <w:i/>
          <w:sz w:val="24"/>
          <w:szCs w:val="24"/>
        </w:rPr>
        <w:tab/>
        <w:t>[Telephone Number]</w:t>
      </w:r>
    </w:p>
    <w:p w:rsidR="004241B2" w:rsidRDefault="004241B2" w:rsidP="004241B2">
      <w:pPr>
        <w:keepNext/>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4241B2" w:rsidRDefault="004241B2" w:rsidP="004241B2">
      <w:pPr>
        <w:keepNext/>
        <w:widowControl/>
        <w:tabs>
          <w:tab w:val="left" w:pos="0"/>
          <w:tab w:val="left" w:pos="720"/>
          <w:tab w:val="left" w:pos="1440"/>
          <w:tab w:val="left" w:pos="2160"/>
          <w:tab w:val="left" w:pos="2880"/>
          <w:tab w:val="left" w:pos="3600"/>
          <w:tab w:val="left" w:pos="4320"/>
          <w:tab w:val="left" w:pos="5040"/>
          <w:tab w:val="left" w:pos="5760"/>
          <w:tab w:val="left" w:pos="7920"/>
        </w:tabs>
        <w:ind w:left="5040" w:hanging="5040"/>
        <w:rPr>
          <w:sz w:val="24"/>
          <w:szCs w:val="24"/>
        </w:rPr>
      </w:pPr>
      <w:r>
        <w:rPr>
          <w:sz w:val="24"/>
          <w:szCs w:val="24"/>
        </w:rPr>
        <w:t xml:space="preserve">Attorney for Plaintiff (or Plaintiff, </w:t>
      </w:r>
      <w:r>
        <w:rPr>
          <w:i/>
          <w:iCs/>
          <w:sz w:val="24"/>
          <w:szCs w:val="24"/>
        </w:rPr>
        <w:t>Pro Se)</w:t>
      </w:r>
      <w:r>
        <w:rPr>
          <w:sz w:val="24"/>
          <w:szCs w:val="24"/>
        </w:rPr>
        <w:tab/>
      </w:r>
      <w:r>
        <w:rPr>
          <w:sz w:val="24"/>
          <w:szCs w:val="24"/>
        </w:rPr>
        <w:tab/>
        <w:t>Attorney for Defendant (or Defendant,</w:t>
      </w:r>
    </w:p>
    <w:p w:rsidR="004241B2" w:rsidRDefault="004241B2" w:rsidP="004241B2">
      <w:pPr>
        <w:keepNext/>
        <w:widowControl/>
        <w:tabs>
          <w:tab w:val="left" w:pos="0"/>
          <w:tab w:val="left" w:pos="720"/>
          <w:tab w:val="left" w:pos="1440"/>
          <w:tab w:val="left" w:pos="2160"/>
          <w:tab w:val="left" w:pos="2880"/>
          <w:tab w:val="left" w:pos="3600"/>
          <w:tab w:val="left" w:pos="4320"/>
          <w:tab w:val="left" w:pos="5040"/>
          <w:tab w:val="left" w:pos="5760"/>
          <w:tab w:val="left" w:pos="7920"/>
        </w:tabs>
        <w:ind w:left="5040" w:hanging="504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i/>
          <w:iCs/>
          <w:sz w:val="24"/>
          <w:szCs w:val="24"/>
        </w:rPr>
        <w:t>Pro Se)</w:t>
      </w:r>
    </w:p>
    <w:p w:rsidR="004241B2" w:rsidRDefault="004241B2" w:rsidP="004241B2">
      <w:pPr>
        <w:keepNext/>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270DBF" w:rsidRDefault="00270DBF" w:rsidP="00A55241">
      <w:pPr>
        <w:rPr>
          <w:sz w:val="24"/>
          <w:szCs w:val="24"/>
        </w:rPr>
      </w:pPr>
    </w:p>
    <w:sectPr w:rsidR="00270DBF" w:rsidSect="00A55241">
      <w:type w:val="continuous"/>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5352" w:rsidRDefault="00117C6A">
      <w:r>
        <w:separator/>
      </w:r>
    </w:p>
  </w:endnote>
  <w:endnote w:type="continuationSeparator" w:id="0">
    <w:p w:rsidR="00D35352" w:rsidRDefault="0011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0975" w:rsidRDefault="00F40975">
    <w:pPr>
      <w:framePr w:wrap="notBeside" w:hAnchor="text" w:xAlign="center"/>
      <w:widowControl/>
      <w:rPr>
        <w:sz w:val="24"/>
        <w:szCs w:val="24"/>
      </w:rPr>
    </w:pPr>
    <w:r>
      <w:rPr>
        <w:sz w:val="24"/>
        <w:szCs w:val="24"/>
      </w:rPr>
      <w:fldChar w:fldCharType="begin"/>
    </w:r>
    <w:r>
      <w:rPr>
        <w:sz w:val="24"/>
        <w:szCs w:val="24"/>
      </w:rPr>
      <w:instrText xml:space="preserve"> PAGE  </w:instrText>
    </w:r>
    <w:r>
      <w:rPr>
        <w:sz w:val="24"/>
        <w:szCs w:val="24"/>
      </w:rPr>
      <w:fldChar w:fldCharType="separate"/>
    </w:r>
    <w:r w:rsidR="003E1A63">
      <w:rPr>
        <w:noProof/>
        <w:sz w:val="24"/>
        <w:szCs w:val="24"/>
      </w:rPr>
      <w:t>7</w:t>
    </w:r>
    <w:r>
      <w:rPr>
        <w:sz w:val="24"/>
        <w:szCs w:val="24"/>
      </w:rPr>
      <w:fldChar w:fldCharType="end"/>
    </w:r>
  </w:p>
  <w:p w:rsidR="00F40975" w:rsidRDefault="00F40975">
    <w:pPr>
      <w:widowControl/>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5352" w:rsidRDefault="00117C6A">
      <w:r>
        <w:separator/>
      </w:r>
    </w:p>
  </w:footnote>
  <w:footnote w:type="continuationSeparator" w:id="0">
    <w:p w:rsidR="00D35352" w:rsidRDefault="00117C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65235E"/>
    <w:multiLevelType w:val="hybridMultilevel"/>
    <w:tmpl w:val="806AD010"/>
    <w:lvl w:ilvl="0" w:tplc="4C58218C">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54B15077"/>
    <w:multiLevelType w:val="hybridMultilevel"/>
    <w:tmpl w:val="80468942"/>
    <w:lvl w:ilvl="0" w:tplc="A34C3E0A">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oNotTrackMoves/>
  <w:defaultTabStop w:val="720"/>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noTabHangInd/>
    <w:spaceForUL/>
    <w:balanceSingleByteDoubleByteWidth/>
    <w:doNotLeaveBackslashAlone/>
    <w:ulTrailSpace/>
    <w:doNotExpandShiftReturn/>
    <w:subFontBySize/>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74B1"/>
    <w:rsid w:val="000D1BD1"/>
    <w:rsid w:val="00117C6A"/>
    <w:rsid w:val="00270DBF"/>
    <w:rsid w:val="003E1A63"/>
    <w:rsid w:val="003F74B1"/>
    <w:rsid w:val="004241B2"/>
    <w:rsid w:val="005D534A"/>
    <w:rsid w:val="00851493"/>
    <w:rsid w:val="009E7F88"/>
    <w:rsid w:val="00A55241"/>
    <w:rsid w:val="00A747D2"/>
    <w:rsid w:val="00AE00BE"/>
    <w:rsid w:val="00BE014A"/>
    <w:rsid w:val="00D11FE0"/>
    <w:rsid w:val="00D35352"/>
    <w:rsid w:val="00E5039B"/>
    <w:rsid w:val="00F40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CDA57F"/>
  <w14:defaultImageDpi w14:val="0"/>
  <w15:docId w15:val="{C3400E23-1B2A-45EA-852F-8866CD957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hAnsi="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47D2"/>
    <w:pPr>
      <w:ind w:left="720"/>
    </w:pPr>
  </w:style>
  <w:style w:type="paragraph" w:styleId="Header">
    <w:name w:val="header"/>
    <w:basedOn w:val="Normal"/>
    <w:link w:val="HeaderChar"/>
    <w:uiPriority w:val="99"/>
    <w:rsid w:val="00A55241"/>
    <w:pPr>
      <w:tabs>
        <w:tab w:val="center" w:pos="4680"/>
        <w:tab w:val="right" w:pos="9360"/>
      </w:tabs>
    </w:pPr>
  </w:style>
  <w:style w:type="character" w:customStyle="1" w:styleId="HeaderChar">
    <w:name w:val="Header Char"/>
    <w:basedOn w:val="DefaultParagraphFont"/>
    <w:link w:val="Header"/>
    <w:uiPriority w:val="99"/>
    <w:rsid w:val="00A55241"/>
    <w:rPr>
      <w:rFonts w:ascii="Times New Roman" w:hAnsi="Times New Roman"/>
      <w:sz w:val="20"/>
      <w:szCs w:val="20"/>
    </w:rPr>
  </w:style>
  <w:style w:type="paragraph" w:styleId="Footer">
    <w:name w:val="footer"/>
    <w:basedOn w:val="Normal"/>
    <w:link w:val="FooterChar"/>
    <w:uiPriority w:val="99"/>
    <w:rsid w:val="00A55241"/>
    <w:pPr>
      <w:tabs>
        <w:tab w:val="center" w:pos="4680"/>
        <w:tab w:val="right" w:pos="9360"/>
      </w:tabs>
    </w:pPr>
  </w:style>
  <w:style w:type="character" w:customStyle="1" w:styleId="FooterChar">
    <w:name w:val="Footer Char"/>
    <w:basedOn w:val="DefaultParagraphFont"/>
    <w:link w:val="Footer"/>
    <w:uiPriority w:val="99"/>
    <w:rsid w:val="00A55241"/>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1784</Words>
  <Characters>10173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JLK LawClerk 1</dc:creator>
  <cp:keywords/>
  <dc:description/>
  <cp:lastModifiedBy>JLK LawClerk 1</cp:lastModifiedBy>
  <cp:revision>6</cp:revision>
  <dcterms:created xsi:type="dcterms:W3CDTF">2018-12-20T18:16:00Z</dcterms:created>
  <dcterms:modified xsi:type="dcterms:W3CDTF">2019-01-02T21:25:00Z</dcterms:modified>
</cp:coreProperties>
</file>